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F1E70" w14:textId="77777777" w:rsidR="00B363C0" w:rsidRPr="00817802" w:rsidRDefault="00B363C0" w:rsidP="00B363C0">
      <w:pPr>
        <w:suppressAutoHyphens/>
        <w:spacing w:after="0" w:line="276" w:lineRule="auto"/>
        <w:jc w:val="right"/>
        <w:rPr>
          <w:rFonts w:ascii="Arial" w:eastAsia="Times New Roman" w:hAnsi="Arial" w:cs="Arial"/>
          <w:i/>
          <w:iCs/>
          <w:color w:val="000000"/>
          <w:lang w:eastAsia="ar-SA"/>
        </w:rPr>
      </w:pPr>
      <w:r w:rsidRPr="00817802">
        <w:rPr>
          <w:rFonts w:ascii="Arial" w:eastAsia="Times New Roman" w:hAnsi="Arial" w:cs="Arial"/>
          <w:i/>
          <w:iCs/>
          <w:color w:val="000000"/>
          <w:lang w:eastAsia="ar-SA"/>
        </w:rPr>
        <w:t xml:space="preserve">Załącznik nr </w:t>
      </w:r>
      <w:r>
        <w:rPr>
          <w:rFonts w:ascii="Arial" w:eastAsia="Times New Roman" w:hAnsi="Arial" w:cs="Arial"/>
          <w:i/>
          <w:iCs/>
          <w:color w:val="000000"/>
          <w:lang w:eastAsia="ar-SA"/>
        </w:rPr>
        <w:t>2</w:t>
      </w:r>
    </w:p>
    <w:p w14:paraId="648F77AA" w14:textId="77777777" w:rsidR="00B363C0" w:rsidRPr="00085529" w:rsidRDefault="00B363C0" w:rsidP="00B363C0">
      <w:pPr>
        <w:suppressAutoHyphens/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 w:rsidRPr="00085529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Projekt</w:t>
      </w:r>
    </w:p>
    <w:p w14:paraId="6EEEB1D0" w14:textId="367DFA71" w:rsidR="00B363C0" w:rsidRPr="00D92DC1" w:rsidRDefault="00B363C0" w:rsidP="00B363C0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D92DC1">
        <w:rPr>
          <w:rFonts w:ascii="Arial" w:eastAsia="Times New Roman" w:hAnsi="Arial" w:cs="Arial"/>
          <w:b/>
          <w:bCs/>
          <w:color w:val="000000"/>
          <w:lang w:eastAsia="ar-SA"/>
        </w:rPr>
        <w:t>UMOWA N</w:t>
      </w:r>
      <w:r>
        <w:rPr>
          <w:rFonts w:ascii="Arial" w:eastAsia="Times New Roman" w:hAnsi="Arial" w:cs="Arial"/>
          <w:b/>
          <w:bCs/>
          <w:color w:val="000000"/>
          <w:lang w:eastAsia="ar-SA"/>
        </w:rPr>
        <w:t>r …/</w:t>
      </w:r>
      <w:r w:rsidR="00C24B6B">
        <w:rPr>
          <w:rFonts w:ascii="Arial" w:eastAsia="Times New Roman" w:hAnsi="Arial" w:cs="Arial"/>
          <w:b/>
          <w:bCs/>
          <w:color w:val="000000"/>
          <w:lang w:eastAsia="ar-SA"/>
        </w:rPr>
        <w:t>IP</w:t>
      </w:r>
      <w:r>
        <w:rPr>
          <w:rFonts w:ascii="Arial" w:eastAsia="Times New Roman" w:hAnsi="Arial" w:cs="Arial"/>
          <w:b/>
          <w:bCs/>
          <w:color w:val="000000"/>
          <w:lang w:eastAsia="ar-SA"/>
        </w:rPr>
        <w:t>Ś/202</w:t>
      </w:r>
      <w:r w:rsidR="00C24B6B">
        <w:rPr>
          <w:rFonts w:ascii="Arial" w:eastAsia="Times New Roman" w:hAnsi="Arial" w:cs="Arial"/>
          <w:b/>
          <w:bCs/>
          <w:color w:val="000000"/>
          <w:lang w:eastAsia="ar-SA"/>
        </w:rPr>
        <w:t>6</w:t>
      </w:r>
      <w:r w:rsidRPr="00D92DC1">
        <w:rPr>
          <w:rFonts w:ascii="Arial" w:eastAsia="Times New Roman" w:hAnsi="Arial" w:cs="Arial"/>
          <w:b/>
          <w:bCs/>
          <w:color w:val="000000"/>
          <w:lang w:eastAsia="ar-SA"/>
        </w:rPr>
        <w:br/>
      </w:r>
    </w:p>
    <w:p w14:paraId="56285878" w14:textId="77777777" w:rsidR="00B363C0" w:rsidRPr="00D92DC1" w:rsidRDefault="00B363C0" w:rsidP="00B363C0">
      <w:pPr>
        <w:widowControl w:val="0"/>
        <w:suppressAutoHyphens/>
        <w:spacing w:after="0" w:line="276" w:lineRule="auto"/>
        <w:jc w:val="both"/>
        <w:textAlignment w:val="baseline"/>
        <w:rPr>
          <w:rFonts w:ascii="Arial" w:eastAsia="Times New Roman" w:hAnsi="Arial" w:cs="Arial"/>
          <w:lang w:eastAsia="ar-SA"/>
        </w:rPr>
      </w:pPr>
      <w:r w:rsidRPr="00D92DC1">
        <w:rPr>
          <w:rFonts w:ascii="Arial" w:eastAsia="Times New Roman" w:hAnsi="Arial" w:cs="Arial"/>
          <w:lang w:eastAsia="ar-SA"/>
        </w:rPr>
        <w:t xml:space="preserve">zawarta w dniu </w:t>
      </w:r>
      <w:r>
        <w:rPr>
          <w:rFonts w:ascii="Arial" w:eastAsia="Times New Roman" w:hAnsi="Arial" w:cs="Arial"/>
          <w:lang w:eastAsia="ar-SA"/>
        </w:rPr>
        <w:t>………………….</w:t>
      </w:r>
      <w:r w:rsidRPr="00D92DC1">
        <w:rPr>
          <w:rFonts w:ascii="Arial" w:eastAsia="Times New Roman" w:hAnsi="Arial" w:cs="Arial"/>
          <w:color w:val="000000"/>
          <w:lang w:eastAsia="ar-SA"/>
        </w:rPr>
        <w:t xml:space="preserve"> r.</w:t>
      </w:r>
      <w:r w:rsidRPr="00D92DC1">
        <w:rPr>
          <w:rFonts w:ascii="Arial" w:eastAsia="Times New Roman" w:hAnsi="Arial" w:cs="Arial"/>
          <w:lang w:eastAsia="ar-SA"/>
        </w:rPr>
        <w:t xml:space="preserve"> w Oleśnicy pomiędzy:</w:t>
      </w:r>
    </w:p>
    <w:p w14:paraId="64D6E09D" w14:textId="5F856B1B" w:rsidR="00B363C0" w:rsidRPr="00D92DC1" w:rsidRDefault="00B363C0" w:rsidP="00B363C0">
      <w:pPr>
        <w:widowControl w:val="0"/>
        <w:suppressAutoHyphens/>
        <w:spacing w:after="0" w:line="276" w:lineRule="auto"/>
        <w:jc w:val="both"/>
        <w:textAlignment w:val="baseline"/>
        <w:rPr>
          <w:rFonts w:ascii="Arial" w:eastAsia="Times New Roman" w:hAnsi="Arial" w:cs="Arial"/>
          <w:lang w:eastAsia="ar-SA"/>
        </w:rPr>
      </w:pPr>
      <w:r w:rsidRPr="00D92DC1">
        <w:rPr>
          <w:rFonts w:ascii="Arial" w:eastAsia="Times New Roman" w:hAnsi="Arial" w:cs="Arial"/>
          <w:lang w:eastAsia="ar-SA"/>
        </w:rPr>
        <w:t>Gminą Oleśnica z siedzibą w Oleśnicy, ul. Nadstawie 1</w:t>
      </w:r>
      <w:r w:rsidR="00F94DAC">
        <w:rPr>
          <w:rFonts w:ascii="Arial" w:eastAsia="Times New Roman" w:hAnsi="Arial" w:cs="Arial"/>
          <w:lang w:eastAsia="ar-SA"/>
        </w:rPr>
        <w:t>, NIP 866 15 81 989</w:t>
      </w:r>
      <w:r w:rsidRPr="00D92DC1">
        <w:rPr>
          <w:rFonts w:ascii="Arial" w:eastAsia="Times New Roman" w:hAnsi="Arial" w:cs="Arial"/>
          <w:lang w:eastAsia="ar-SA"/>
        </w:rPr>
        <w:t xml:space="preserve">, zwaną dalej </w:t>
      </w:r>
      <w:r w:rsidR="00F94DAC">
        <w:rPr>
          <w:rFonts w:ascii="Arial" w:eastAsia="Times New Roman" w:hAnsi="Arial" w:cs="Arial"/>
          <w:lang w:eastAsia="ar-SA"/>
        </w:rPr>
        <w:br/>
      </w:r>
      <w:r w:rsidRPr="00D92DC1">
        <w:rPr>
          <w:rFonts w:ascii="Arial" w:eastAsia="Times New Roman" w:hAnsi="Arial" w:cs="Arial"/>
          <w:lang w:eastAsia="ar-SA"/>
        </w:rPr>
        <w:t>w umowie „Zamawiającym”, reprezentowaną przez:</w:t>
      </w:r>
    </w:p>
    <w:p w14:paraId="2273CBE4" w14:textId="77777777" w:rsidR="00B363C0" w:rsidRPr="00D92DC1" w:rsidRDefault="00B363C0" w:rsidP="00B363C0">
      <w:pPr>
        <w:widowControl w:val="0"/>
        <w:suppressAutoHyphens/>
        <w:spacing w:after="0" w:line="276" w:lineRule="auto"/>
        <w:jc w:val="both"/>
        <w:textAlignment w:val="baseline"/>
        <w:rPr>
          <w:rFonts w:ascii="Arial" w:eastAsia="Times New Roman" w:hAnsi="Arial" w:cs="Arial"/>
          <w:lang w:eastAsia="ar-SA"/>
        </w:rPr>
      </w:pPr>
    </w:p>
    <w:p w14:paraId="4F61B009" w14:textId="77777777" w:rsidR="00B363C0" w:rsidRPr="00D92DC1" w:rsidRDefault="00B363C0" w:rsidP="00B363C0">
      <w:pPr>
        <w:numPr>
          <w:ilvl w:val="0"/>
          <w:numId w:val="5"/>
        </w:numPr>
        <w:suppressAutoHyphens/>
        <w:spacing w:after="0" w:line="276" w:lineRule="auto"/>
        <w:ind w:left="284" w:hanging="284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…………………….</w:t>
      </w:r>
      <w:r w:rsidRPr="00D92DC1">
        <w:rPr>
          <w:rFonts w:ascii="Arial" w:eastAsia="Times New Roman" w:hAnsi="Arial" w:cs="Arial"/>
          <w:lang w:eastAsia="ar-SA"/>
        </w:rPr>
        <w:t xml:space="preserve"> </w:t>
      </w:r>
      <w:r w:rsidRPr="00D92DC1">
        <w:rPr>
          <w:rFonts w:ascii="Arial" w:eastAsia="Times New Roman" w:hAnsi="Arial" w:cs="Arial"/>
          <w:lang w:eastAsia="ar-SA"/>
        </w:rPr>
        <w:tab/>
      </w:r>
      <w:r w:rsidRPr="00D92DC1">
        <w:rPr>
          <w:rFonts w:ascii="Arial" w:eastAsia="Times New Roman" w:hAnsi="Arial" w:cs="Arial"/>
          <w:lang w:eastAsia="ar-SA"/>
        </w:rPr>
        <w:tab/>
        <w:t>– Burmistrz Miasta i Gminy Oleśnica</w:t>
      </w:r>
    </w:p>
    <w:p w14:paraId="71AB2AAC" w14:textId="77777777" w:rsidR="00B363C0" w:rsidRPr="00D92DC1" w:rsidRDefault="00B363C0" w:rsidP="00B363C0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D92DC1">
        <w:rPr>
          <w:rFonts w:ascii="Arial" w:eastAsia="Times New Roman" w:hAnsi="Arial" w:cs="Arial"/>
          <w:lang w:eastAsia="ar-SA"/>
        </w:rPr>
        <w:t xml:space="preserve">przy kontrasygnacie </w:t>
      </w:r>
    </w:p>
    <w:p w14:paraId="4E910DC8" w14:textId="77777777" w:rsidR="00B363C0" w:rsidRPr="00D92DC1" w:rsidRDefault="00B363C0" w:rsidP="00B363C0">
      <w:pPr>
        <w:numPr>
          <w:ilvl w:val="0"/>
          <w:numId w:val="5"/>
        </w:numPr>
        <w:suppressAutoHyphens/>
        <w:spacing w:after="0" w:line="276" w:lineRule="auto"/>
        <w:ind w:left="284" w:hanging="284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…………………….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Pr="00D92DC1">
        <w:rPr>
          <w:rFonts w:ascii="Arial" w:eastAsia="Times New Roman" w:hAnsi="Arial" w:cs="Arial"/>
          <w:lang w:eastAsia="ar-SA"/>
        </w:rPr>
        <w:t>– Skarbnika Miasta i Gminy Oleśnica</w:t>
      </w:r>
      <w:r>
        <w:rPr>
          <w:rFonts w:ascii="Arial" w:eastAsia="Times New Roman" w:hAnsi="Arial" w:cs="Arial"/>
          <w:lang w:eastAsia="ar-SA"/>
        </w:rPr>
        <w:t>,</w:t>
      </w:r>
    </w:p>
    <w:p w14:paraId="2DCA90E4" w14:textId="77777777" w:rsidR="00B363C0" w:rsidRPr="00D92DC1" w:rsidRDefault="00B363C0" w:rsidP="00B363C0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</w:p>
    <w:p w14:paraId="4F254F7F" w14:textId="77777777" w:rsidR="00B363C0" w:rsidRPr="00D92DC1" w:rsidRDefault="00B363C0" w:rsidP="00B363C0">
      <w:pPr>
        <w:suppressAutoHyphens/>
        <w:spacing w:after="0" w:line="276" w:lineRule="auto"/>
        <w:ind w:right="-142"/>
        <w:rPr>
          <w:rFonts w:ascii="Arial" w:eastAsia="Times New Roman" w:hAnsi="Arial" w:cs="Arial"/>
          <w:lang w:eastAsia="ar-SA"/>
        </w:rPr>
      </w:pPr>
      <w:r w:rsidRPr="00D92DC1">
        <w:rPr>
          <w:rFonts w:ascii="Arial" w:eastAsia="Times New Roman" w:hAnsi="Arial" w:cs="Arial"/>
          <w:lang w:eastAsia="ar-SA"/>
        </w:rPr>
        <w:t>a</w:t>
      </w:r>
      <w:r>
        <w:rPr>
          <w:rFonts w:ascii="Arial" w:eastAsia="Times New Roman" w:hAnsi="Arial" w:cs="Arial"/>
          <w:szCs w:val="20"/>
          <w:lang w:eastAsia="ar-SA"/>
        </w:rPr>
        <w:t>……………………………………………………………………………………………………………….,</w:t>
      </w:r>
    </w:p>
    <w:p w14:paraId="65679EB7" w14:textId="77777777" w:rsidR="00B363C0" w:rsidRPr="005F3F97" w:rsidRDefault="00B363C0" w:rsidP="00B363C0">
      <w:pPr>
        <w:tabs>
          <w:tab w:val="left" w:pos="426"/>
        </w:tabs>
        <w:suppressAutoHyphens/>
        <w:snapToGrid w:val="0"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5F3F97">
        <w:rPr>
          <w:rFonts w:ascii="Arial" w:hAnsi="Arial" w:cs="Arial"/>
          <w:lang w:eastAsia="ar-SA"/>
        </w:rPr>
        <w:t>reprezentowanym przez:</w:t>
      </w:r>
    </w:p>
    <w:p w14:paraId="5340BBAE" w14:textId="77777777" w:rsidR="00B363C0" w:rsidRDefault="00B363C0" w:rsidP="00B363C0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………………………..</w:t>
      </w:r>
    </w:p>
    <w:p w14:paraId="756CDCF2" w14:textId="77777777" w:rsidR="00B363C0" w:rsidRPr="00D92DC1" w:rsidRDefault="00B363C0" w:rsidP="00B363C0">
      <w:pPr>
        <w:widowControl w:val="0"/>
        <w:suppressAutoHyphens/>
        <w:spacing w:after="0" w:line="276" w:lineRule="auto"/>
        <w:jc w:val="both"/>
        <w:textAlignment w:val="baseline"/>
        <w:rPr>
          <w:rFonts w:ascii="Arial" w:eastAsia="Times New Roman" w:hAnsi="Arial" w:cs="Arial"/>
          <w:lang w:eastAsia="ar-SA"/>
        </w:rPr>
      </w:pPr>
    </w:p>
    <w:p w14:paraId="6C652ED7" w14:textId="5FAAFEC7" w:rsidR="00B363C0" w:rsidRPr="00D92DC1" w:rsidRDefault="00B363C0" w:rsidP="00B363C0">
      <w:pPr>
        <w:widowControl w:val="0"/>
        <w:suppressAutoHyphens/>
        <w:spacing w:after="0" w:line="276" w:lineRule="auto"/>
        <w:jc w:val="both"/>
        <w:textAlignment w:val="baseline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szCs w:val="20"/>
          <w:lang w:eastAsia="ar-SA"/>
        </w:rPr>
        <w:t xml:space="preserve">zwanym dalej w </w:t>
      </w:r>
      <w:r w:rsidRPr="00D92DC1">
        <w:rPr>
          <w:rFonts w:ascii="Arial" w:eastAsia="Times New Roman" w:hAnsi="Arial" w:cs="Arial"/>
          <w:szCs w:val="20"/>
          <w:lang w:eastAsia="ar-SA"/>
        </w:rPr>
        <w:t>umowie „Wykonawcą</w:t>
      </w:r>
      <w:r>
        <w:rPr>
          <w:rFonts w:ascii="Arial" w:eastAsia="Times New Roman" w:hAnsi="Arial" w:cs="Arial"/>
          <w:szCs w:val="20"/>
          <w:lang w:eastAsia="ar-SA"/>
        </w:rPr>
        <w:t>”</w:t>
      </w:r>
      <w:r w:rsidRPr="00D92DC1">
        <w:rPr>
          <w:rFonts w:ascii="Arial" w:eastAsia="Times New Roman" w:hAnsi="Arial" w:cs="Arial"/>
          <w:lang w:eastAsia="ar-SA"/>
        </w:rPr>
        <w:t xml:space="preserve"> </w:t>
      </w:r>
    </w:p>
    <w:p w14:paraId="00C2E2EC" w14:textId="77777777" w:rsidR="00B363C0" w:rsidRPr="00D92DC1" w:rsidRDefault="00B363C0" w:rsidP="00B363C0">
      <w:pPr>
        <w:widowControl w:val="0"/>
        <w:suppressAutoHyphens/>
        <w:spacing w:after="0" w:line="276" w:lineRule="auto"/>
        <w:jc w:val="both"/>
        <w:textAlignment w:val="baseline"/>
        <w:rPr>
          <w:rFonts w:ascii="Arial" w:eastAsia="Times New Roman" w:hAnsi="Arial" w:cs="Arial"/>
          <w:color w:val="FF0000"/>
          <w:lang w:eastAsia="ar-SA"/>
        </w:rPr>
      </w:pPr>
    </w:p>
    <w:p w14:paraId="4F88321A" w14:textId="77777777" w:rsidR="00B363C0" w:rsidRPr="00D92DC1" w:rsidRDefault="00B363C0" w:rsidP="00B363C0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ar-SA"/>
        </w:rPr>
      </w:pPr>
      <w:r w:rsidRPr="00D92DC1">
        <w:rPr>
          <w:rFonts w:ascii="Arial" w:eastAsia="Times New Roman" w:hAnsi="Arial" w:cs="Arial"/>
          <w:lang w:eastAsia="ar-SA"/>
        </w:rPr>
        <w:t>§ 1</w:t>
      </w:r>
    </w:p>
    <w:p w14:paraId="3C3D71AE" w14:textId="7E9A1F50" w:rsidR="00B363C0" w:rsidRPr="00191BBA" w:rsidRDefault="00B363C0" w:rsidP="00B363C0">
      <w:pPr>
        <w:pStyle w:val="Akapitzlist"/>
        <w:widowControl w:val="0"/>
        <w:numPr>
          <w:ilvl w:val="0"/>
          <w:numId w:val="6"/>
        </w:numPr>
        <w:tabs>
          <w:tab w:val="clear" w:pos="360"/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lang w:eastAsia="ar-SA"/>
        </w:rPr>
      </w:pPr>
      <w:r w:rsidRPr="00191BBA">
        <w:rPr>
          <w:rFonts w:ascii="Arial" w:eastAsia="Times New Roman" w:hAnsi="Arial" w:cs="Arial"/>
          <w:lang w:eastAsia="ar-SA"/>
        </w:rPr>
        <w:t>Zamawiający zleca, a Wykonawca przyjmuje do wykonania zadanie</w:t>
      </w:r>
      <w:r w:rsidRPr="00191BBA">
        <w:rPr>
          <w:rFonts w:ascii="Arial" w:eastAsia="Times New Roman" w:hAnsi="Arial" w:cs="Arial"/>
          <w:spacing w:val="-1"/>
          <w:lang w:eastAsia="ar-SA"/>
        </w:rPr>
        <w:t xml:space="preserve"> pn</w:t>
      </w:r>
      <w:r w:rsidR="007318BD">
        <w:rPr>
          <w:rFonts w:ascii="Arial" w:eastAsia="Times New Roman" w:hAnsi="Arial" w:cs="Arial"/>
          <w:spacing w:val="-1"/>
          <w:lang w:eastAsia="ar-SA"/>
        </w:rPr>
        <w:t>.:</w:t>
      </w:r>
      <w:r w:rsidR="00BC0F41" w:rsidRPr="00BC0F41">
        <w:t xml:space="preserve"> </w:t>
      </w:r>
      <w:r w:rsidR="00BC0F41" w:rsidRPr="00BC0F41">
        <w:rPr>
          <w:rFonts w:ascii="Arial" w:eastAsia="Times New Roman" w:hAnsi="Arial" w:cs="Arial"/>
          <w:spacing w:val="-1"/>
          <w:lang w:eastAsia="ar-SA"/>
        </w:rPr>
        <w:t>„Nadzór inwestorski nad zadaniem: Budowa oświetlenia ulicznego w miejscowości Strzelce”</w:t>
      </w:r>
      <w:r w:rsidR="00715238">
        <w:rPr>
          <w:rFonts w:ascii="Arial" w:eastAsia="Times New Roman" w:hAnsi="Arial" w:cs="Arial"/>
          <w:lang w:eastAsia="ar-SA"/>
        </w:rPr>
        <w:t>.</w:t>
      </w:r>
    </w:p>
    <w:p w14:paraId="29AB1BDA" w14:textId="77777777" w:rsidR="00435A89" w:rsidRDefault="00191BBA" w:rsidP="00435A89">
      <w:pPr>
        <w:pStyle w:val="Akapitzlist"/>
        <w:widowControl w:val="0"/>
        <w:numPr>
          <w:ilvl w:val="0"/>
          <w:numId w:val="6"/>
        </w:numPr>
        <w:tabs>
          <w:tab w:val="clear" w:pos="360"/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hAnsi="Arial" w:cs="Arial"/>
          <w:spacing w:val="-1"/>
        </w:rPr>
      </w:pPr>
      <w:r w:rsidRPr="00191BBA">
        <w:rPr>
          <w:rFonts w:ascii="Arial" w:hAnsi="Arial" w:cs="Arial"/>
          <w:spacing w:val="-1"/>
        </w:rPr>
        <w:t xml:space="preserve">Zakres rzeczowy pełnienia nadzoru inwestorskiego obejmuje roboty w specjalności </w:t>
      </w:r>
      <w:r w:rsidR="00305908" w:rsidRPr="006242A6">
        <w:rPr>
          <w:rFonts w:ascii="Arial" w:hAnsi="Arial" w:cs="Arial"/>
          <w:bCs/>
        </w:rPr>
        <w:t>instalacyjnej w zakresie sieci, instalacji i urządzeń cieplnych, wentylacyjnych, gazowych, wodociągowych i kanalizacyjnych bez ograniczeń</w:t>
      </w:r>
      <w:r w:rsidR="00305908">
        <w:rPr>
          <w:rFonts w:ascii="Arial" w:hAnsi="Arial" w:cs="Arial"/>
          <w:spacing w:val="-1"/>
        </w:rPr>
        <w:t xml:space="preserve"> </w:t>
      </w:r>
      <w:r w:rsidR="003E6D9A">
        <w:rPr>
          <w:rFonts w:ascii="Arial" w:hAnsi="Arial" w:cs="Arial"/>
          <w:spacing w:val="-1"/>
        </w:rPr>
        <w:t>zgodnie z</w:t>
      </w:r>
      <w:r w:rsidR="00EA0923">
        <w:rPr>
          <w:rFonts w:ascii="Arial" w:hAnsi="Arial" w:cs="Arial"/>
          <w:spacing w:val="-1"/>
        </w:rPr>
        <w:t xml:space="preserve"> dokumentacją projektową.</w:t>
      </w:r>
    </w:p>
    <w:p w14:paraId="41CF771C" w14:textId="77777777" w:rsidR="003F1683" w:rsidRPr="00191BBA" w:rsidRDefault="003F1683" w:rsidP="003F1683">
      <w:pPr>
        <w:pStyle w:val="Akapitzlist"/>
        <w:widowControl w:val="0"/>
        <w:suppressAutoHyphens/>
        <w:autoSpaceDE w:val="0"/>
        <w:spacing w:after="0" w:line="276" w:lineRule="auto"/>
        <w:ind w:left="284"/>
        <w:jc w:val="both"/>
        <w:rPr>
          <w:rFonts w:ascii="Arial" w:hAnsi="Arial" w:cs="Arial"/>
          <w:spacing w:val="-1"/>
        </w:rPr>
      </w:pPr>
    </w:p>
    <w:p w14:paraId="1C3EE286" w14:textId="77777777" w:rsidR="00B363C0" w:rsidRPr="00D92DC1" w:rsidRDefault="00B363C0" w:rsidP="00B363C0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ar-SA"/>
        </w:rPr>
      </w:pPr>
      <w:r w:rsidRPr="00D92DC1">
        <w:rPr>
          <w:rFonts w:ascii="Arial" w:eastAsia="Times New Roman" w:hAnsi="Arial" w:cs="Arial"/>
          <w:lang w:eastAsia="ar-SA"/>
        </w:rPr>
        <w:t>§ 2</w:t>
      </w:r>
    </w:p>
    <w:p w14:paraId="3384FF01" w14:textId="749A9D14" w:rsidR="00B363C0" w:rsidRPr="00BC679D" w:rsidRDefault="00B363C0" w:rsidP="00B363C0">
      <w:pPr>
        <w:pStyle w:val="Akapitzlist"/>
        <w:widowControl w:val="0"/>
        <w:numPr>
          <w:ilvl w:val="1"/>
          <w:numId w:val="1"/>
        </w:numPr>
        <w:tabs>
          <w:tab w:val="clear" w:pos="1080"/>
          <w:tab w:val="left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BC679D">
        <w:rPr>
          <w:rFonts w:ascii="Arial" w:eastAsia="Times New Roman" w:hAnsi="Arial" w:cs="Arial"/>
          <w:color w:val="000000"/>
          <w:lang w:eastAsia="ar-SA"/>
        </w:rPr>
        <w:t xml:space="preserve">Nadzór inwestorski stanowiący przedmiot umowy, Wykonawca będzie wykonywał </w:t>
      </w:r>
      <w:bookmarkStart w:id="0" w:name="_Hlk194659609"/>
      <w:r w:rsidRPr="00BC679D">
        <w:rPr>
          <w:rFonts w:ascii="Arial" w:eastAsia="Times New Roman" w:hAnsi="Arial" w:cs="Arial"/>
          <w:lang w:eastAsia="ar-SA"/>
        </w:rPr>
        <w:t xml:space="preserve">do dnia zakończenia </w:t>
      </w:r>
      <w:r w:rsidR="00715238">
        <w:rPr>
          <w:rFonts w:ascii="Arial" w:eastAsia="Times New Roman" w:hAnsi="Arial" w:cs="Arial"/>
          <w:lang w:eastAsia="ar-SA"/>
        </w:rPr>
        <w:t xml:space="preserve">i odebrania </w:t>
      </w:r>
      <w:r w:rsidRPr="00BC679D">
        <w:rPr>
          <w:rFonts w:ascii="Arial" w:eastAsia="Times New Roman" w:hAnsi="Arial" w:cs="Arial"/>
          <w:lang w:eastAsia="ar-SA"/>
        </w:rPr>
        <w:t xml:space="preserve">robót na zadaniu objętym </w:t>
      </w:r>
      <w:r w:rsidRPr="00D305A3">
        <w:rPr>
          <w:rFonts w:ascii="Arial" w:eastAsia="Times New Roman" w:hAnsi="Arial" w:cs="Arial"/>
          <w:lang w:eastAsia="ar-SA"/>
        </w:rPr>
        <w:t>nadzorem</w:t>
      </w:r>
      <w:bookmarkEnd w:id="0"/>
      <w:r w:rsidRPr="00D305A3">
        <w:rPr>
          <w:rFonts w:ascii="Arial" w:eastAsia="Times New Roman" w:hAnsi="Arial" w:cs="Arial"/>
          <w:lang w:eastAsia="ar-SA"/>
        </w:rPr>
        <w:t>, tj. do dnia ………. r.</w:t>
      </w:r>
    </w:p>
    <w:p w14:paraId="1037986A" w14:textId="77777777" w:rsidR="00B363C0" w:rsidRDefault="00B363C0" w:rsidP="00B363C0">
      <w:pPr>
        <w:pStyle w:val="Akapitzlist"/>
        <w:numPr>
          <w:ilvl w:val="1"/>
          <w:numId w:val="1"/>
        </w:numPr>
        <w:tabs>
          <w:tab w:val="clear" w:pos="1080"/>
        </w:tabs>
        <w:suppressAutoHyphens/>
        <w:spacing w:after="0" w:line="276" w:lineRule="auto"/>
        <w:ind w:left="284" w:hanging="284"/>
        <w:rPr>
          <w:rFonts w:ascii="Arial" w:eastAsia="Times New Roman" w:hAnsi="Arial" w:cs="Arial"/>
          <w:color w:val="000000"/>
          <w:lang w:eastAsia="ar-SA"/>
        </w:rPr>
      </w:pPr>
      <w:r w:rsidRPr="001B4D13">
        <w:rPr>
          <w:rFonts w:ascii="Arial" w:eastAsia="Times New Roman" w:hAnsi="Arial" w:cs="Arial"/>
          <w:lang w:eastAsia="ar-SA"/>
        </w:rPr>
        <w:t>W przypadku przedłużenia</w:t>
      </w:r>
      <w:r w:rsidRPr="001B4D13">
        <w:rPr>
          <w:rFonts w:ascii="Arial" w:eastAsia="Times New Roman" w:hAnsi="Arial" w:cs="Arial"/>
          <w:color w:val="000000"/>
          <w:lang w:eastAsia="ar-SA"/>
        </w:rPr>
        <w:t xml:space="preserve"> terminu zakończenia robót na zadaniu objętym nadzorem, termin określony w ust. 1 zostanie przedłużony do dnia zakończenia tych robót.</w:t>
      </w:r>
    </w:p>
    <w:p w14:paraId="158A0980" w14:textId="77777777" w:rsidR="003F1683" w:rsidRPr="001B4D13" w:rsidRDefault="003F1683" w:rsidP="003F1683">
      <w:pPr>
        <w:pStyle w:val="Akapitzlist"/>
        <w:suppressAutoHyphens/>
        <w:spacing w:after="0" w:line="276" w:lineRule="auto"/>
        <w:ind w:left="284"/>
        <w:rPr>
          <w:rFonts w:ascii="Arial" w:eastAsia="Times New Roman" w:hAnsi="Arial" w:cs="Arial"/>
          <w:color w:val="000000"/>
          <w:lang w:eastAsia="ar-SA"/>
        </w:rPr>
      </w:pPr>
    </w:p>
    <w:p w14:paraId="65318472" w14:textId="77777777" w:rsidR="00B363C0" w:rsidRPr="006E4251" w:rsidRDefault="00B363C0" w:rsidP="00B363C0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ar-SA"/>
        </w:rPr>
      </w:pPr>
      <w:r w:rsidRPr="006E4251">
        <w:rPr>
          <w:rFonts w:ascii="Arial" w:eastAsia="Times New Roman" w:hAnsi="Arial" w:cs="Arial"/>
          <w:lang w:eastAsia="ar-SA"/>
        </w:rPr>
        <w:t>§ 3</w:t>
      </w:r>
    </w:p>
    <w:p w14:paraId="7403E881" w14:textId="77777777" w:rsidR="00191BBA" w:rsidRPr="00191BBA" w:rsidRDefault="00191BBA" w:rsidP="00191BBA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191BBA">
        <w:rPr>
          <w:rFonts w:ascii="Arial" w:eastAsia="Times New Roman" w:hAnsi="Arial" w:cs="Arial"/>
          <w:lang w:eastAsia="ar-SA"/>
        </w:rPr>
        <w:t>Do obowiązków Wykonawcy będzie należało:</w:t>
      </w:r>
    </w:p>
    <w:p w14:paraId="05084509" w14:textId="77777777" w:rsidR="00715238" w:rsidRPr="006B4D7C" w:rsidRDefault="00715238" w:rsidP="00715238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bookmarkStart w:id="1" w:name="_Hlk174954023"/>
      <w:r w:rsidRPr="006B4D7C">
        <w:rPr>
          <w:rFonts w:ascii="Arial" w:eastAsia="Times New Roman" w:hAnsi="Arial" w:cs="Arial"/>
          <w:lang w:eastAsia="ar-SA"/>
        </w:rPr>
        <w:t xml:space="preserve">Pełnienie funkcji Inspektora nadzoru inwestorskiego w pełnym zakresie obowiązków </w:t>
      </w:r>
      <w:r>
        <w:rPr>
          <w:rFonts w:ascii="Arial" w:eastAsia="Times New Roman" w:hAnsi="Arial" w:cs="Arial"/>
          <w:lang w:eastAsia="ar-SA"/>
        </w:rPr>
        <w:br/>
      </w:r>
      <w:r w:rsidRPr="006B4D7C">
        <w:rPr>
          <w:rFonts w:ascii="Arial" w:eastAsia="Times New Roman" w:hAnsi="Arial" w:cs="Arial"/>
          <w:lang w:eastAsia="ar-SA"/>
        </w:rPr>
        <w:t>i uprawnień wynikających z art. 25 i 26 Prawa budowlanego.</w:t>
      </w:r>
    </w:p>
    <w:p w14:paraId="294D25FD" w14:textId="1382FAB2" w:rsidR="00715238" w:rsidRPr="006B4D7C" w:rsidRDefault="00715238" w:rsidP="00715238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B4D7C">
        <w:rPr>
          <w:rFonts w:ascii="Arial" w:eastAsia="Times New Roman" w:hAnsi="Arial" w:cs="Arial"/>
          <w:lang w:eastAsia="ar-SA"/>
        </w:rPr>
        <w:t>Zapewnienie obecności inspektora nadzoru na terenie prowadzonych prac przez okres trwania realizacji przedmiotu zamówienia. Czas pracy inspektora winien być do</w:t>
      </w:r>
      <w:r>
        <w:rPr>
          <w:rFonts w:ascii="Arial" w:eastAsia="Times New Roman" w:hAnsi="Arial" w:cs="Arial"/>
          <w:lang w:eastAsia="ar-SA"/>
        </w:rPr>
        <w:t>pasowany do pracy Wykonawcy</w:t>
      </w:r>
      <w:r w:rsidRPr="006B4D7C">
        <w:rPr>
          <w:rFonts w:ascii="Arial" w:eastAsia="Times New Roman" w:hAnsi="Arial" w:cs="Arial"/>
          <w:lang w:eastAsia="ar-SA"/>
        </w:rPr>
        <w:t xml:space="preserve"> i wymagań Zamawiającego. Zamawiający wymaga pobyt</w:t>
      </w:r>
      <w:r>
        <w:rPr>
          <w:rFonts w:ascii="Arial" w:eastAsia="Times New Roman" w:hAnsi="Arial" w:cs="Arial"/>
          <w:lang w:eastAsia="ar-SA"/>
        </w:rPr>
        <w:t xml:space="preserve">u inspektora nadzoru, </w:t>
      </w:r>
      <w:r w:rsidRPr="008C71E1">
        <w:rPr>
          <w:rFonts w:ascii="Arial" w:eastAsia="Times New Roman" w:hAnsi="Arial" w:cs="Arial"/>
          <w:lang w:eastAsia="ar-SA"/>
        </w:rPr>
        <w:t>minimum 2 razy w tygodniu i na</w:t>
      </w:r>
      <w:r w:rsidRPr="006B4D7C">
        <w:rPr>
          <w:rFonts w:ascii="Arial" w:eastAsia="Times New Roman" w:hAnsi="Arial" w:cs="Arial"/>
          <w:lang w:eastAsia="ar-SA"/>
        </w:rPr>
        <w:t xml:space="preserve"> każde uzasadnione wezwanie Zamawiającego, a także organizowanie i prowadzenie narad koordynacyjnych oraz  sporządzanie protokołów z tych narad, w sytuacjach wymagających omówienia problemów.</w:t>
      </w:r>
    </w:p>
    <w:p w14:paraId="0FB72BD6" w14:textId="77777777" w:rsidR="00715238" w:rsidRPr="006B4D7C" w:rsidRDefault="00715238" w:rsidP="00715238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B4D7C">
        <w:rPr>
          <w:rFonts w:ascii="Arial" w:eastAsia="Times New Roman" w:hAnsi="Arial" w:cs="Arial"/>
          <w:lang w:eastAsia="ar-SA"/>
        </w:rPr>
        <w:t>Na etapie realizacji zadania opiniowanie i przedstawienie do akc</w:t>
      </w:r>
      <w:r>
        <w:rPr>
          <w:rFonts w:ascii="Arial" w:eastAsia="Times New Roman" w:hAnsi="Arial" w:cs="Arial"/>
          <w:lang w:eastAsia="ar-SA"/>
        </w:rPr>
        <w:t xml:space="preserve">eptacji przez Zamawiającego </w:t>
      </w:r>
      <w:r w:rsidRPr="006B4D7C">
        <w:rPr>
          <w:rFonts w:ascii="Arial" w:eastAsia="Times New Roman" w:hAnsi="Arial" w:cs="Arial"/>
          <w:lang w:eastAsia="ar-SA"/>
        </w:rPr>
        <w:t>ewentualnych zmian do projekt</w:t>
      </w:r>
      <w:r>
        <w:rPr>
          <w:rFonts w:ascii="Arial" w:eastAsia="Times New Roman" w:hAnsi="Arial" w:cs="Arial"/>
          <w:lang w:eastAsia="ar-SA"/>
        </w:rPr>
        <w:t xml:space="preserve">u wnioskowanych przez wykonawcę </w:t>
      </w:r>
      <w:r w:rsidRPr="006B4D7C">
        <w:rPr>
          <w:rFonts w:ascii="Arial" w:eastAsia="Times New Roman" w:hAnsi="Arial" w:cs="Arial"/>
          <w:lang w:eastAsia="ar-SA"/>
        </w:rPr>
        <w:t>prac.</w:t>
      </w:r>
    </w:p>
    <w:p w14:paraId="01196AD1" w14:textId="77777777" w:rsidR="00715238" w:rsidRPr="006B4D7C" w:rsidRDefault="00715238" w:rsidP="00715238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B4D7C">
        <w:rPr>
          <w:rFonts w:ascii="Arial" w:eastAsia="Times New Roman" w:hAnsi="Arial" w:cs="Arial"/>
          <w:bCs/>
          <w:lang w:eastAsia="ar-SA"/>
        </w:rPr>
        <w:t xml:space="preserve">Systematyczne i bieżące monitorowanie przebiegu realizacji procesu inwestycyjnego oraz niezwłoczne informowanie Zamawiającego o zaistniałych nieprawidłowościach i przeszkodach w terminowym realizowaniu </w:t>
      </w:r>
      <w:r>
        <w:rPr>
          <w:rFonts w:ascii="Arial" w:eastAsia="Times New Roman" w:hAnsi="Arial" w:cs="Arial"/>
          <w:bCs/>
          <w:lang w:eastAsia="ar-SA"/>
        </w:rPr>
        <w:t>zamówienia</w:t>
      </w:r>
      <w:r w:rsidRPr="006B4D7C">
        <w:rPr>
          <w:rFonts w:ascii="Arial" w:eastAsia="Times New Roman" w:hAnsi="Arial" w:cs="Arial"/>
          <w:bCs/>
          <w:lang w:eastAsia="ar-SA"/>
        </w:rPr>
        <w:t>.</w:t>
      </w:r>
    </w:p>
    <w:p w14:paraId="47237EA3" w14:textId="77777777" w:rsidR="00715238" w:rsidRPr="006B4D7C" w:rsidRDefault="00715238" w:rsidP="00715238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B4D7C">
        <w:rPr>
          <w:rFonts w:ascii="Arial" w:eastAsia="Times New Roman" w:hAnsi="Arial" w:cs="Arial"/>
          <w:bCs/>
          <w:lang w:eastAsia="ar-SA"/>
        </w:rPr>
        <w:t xml:space="preserve">Bieżąca kontrola zgodności realizacji inwestycji z zawartymi umowami, kontrola jakości wykonywanych prac, wbudowanych elementów i materiałów, </w:t>
      </w:r>
      <w:r>
        <w:rPr>
          <w:rFonts w:ascii="Arial" w:eastAsia="Times New Roman" w:hAnsi="Arial" w:cs="Arial"/>
          <w:bCs/>
          <w:lang w:eastAsia="ar-SA"/>
        </w:rPr>
        <w:t xml:space="preserve">zgodności robót </w:t>
      </w:r>
      <w:r>
        <w:rPr>
          <w:rFonts w:ascii="Arial" w:eastAsia="Times New Roman" w:hAnsi="Arial" w:cs="Arial"/>
          <w:bCs/>
          <w:lang w:eastAsia="ar-SA"/>
        </w:rPr>
        <w:br/>
      </w:r>
      <w:r>
        <w:rPr>
          <w:rFonts w:ascii="Arial" w:eastAsia="Times New Roman" w:hAnsi="Arial" w:cs="Arial"/>
          <w:bCs/>
          <w:lang w:eastAsia="ar-SA"/>
        </w:rPr>
        <w:lastRenderedPageBreak/>
        <w:t>z</w:t>
      </w:r>
      <w:r w:rsidRPr="006B4D7C">
        <w:rPr>
          <w:rFonts w:ascii="Arial" w:eastAsia="Times New Roman" w:hAnsi="Arial" w:cs="Arial"/>
          <w:bCs/>
          <w:lang w:eastAsia="ar-SA"/>
        </w:rPr>
        <w:t xml:space="preserve"> przepisami techniczno - budowlanymi, normami i p</w:t>
      </w:r>
      <w:r>
        <w:rPr>
          <w:rFonts w:ascii="Arial" w:eastAsia="Times New Roman" w:hAnsi="Arial" w:cs="Arial"/>
          <w:bCs/>
          <w:lang w:eastAsia="ar-SA"/>
        </w:rPr>
        <w:t>rzepisami BHP oraz współczesną wiedzą techniczną</w:t>
      </w:r>
      <w:r w:rsidRPr="006B4D7C">
        <w:rPr>
          <w:rFonts w:ascii="Arial" w:eastAsia="Times New Roman" w:hAnsi="Arial" w:cs="Arial"/>
          <w:bCs/>
          <w:lang w:eastAsia="ar-SA"/>
        </w:rPr>
        <w:t>.</w:t>
      </w:r>
    </w:p>
    <w:p w14:paraId="37BDFB39" w14:textId="77777777" w:rsidR="00715238" w:rsidRPr="006B4D7C" w:rsidRDefault="00715238" w:rsidP="00715238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B4D7C">
        <w:rPr>
          <w:rFonts w:ascii="Arial" w:eastAsia="Times New Roman" w:hAnsi="Arial" w:cs="Arial"/>
          <w:bCs/>
          <w:lang w:eastAsia="ar-SA"/>
        </w:rPr>
        <w:t>Bieżąca kontrola oraz sprawdzanie pod względem merytorycznym i rachunkowym dokumentów rozliczeniowych</w:t>
      </w:r>
      <w:r>
        <w:rPr>
          <w:rFonts w:ascii="Arial" w:eastAsia="Times New Roman" w:hAnsi="Arial" w:cs="Arial"/>
          <w:bCs/>
          <w:lang w:eastAsia="ar-SA"/>
        </w:rPr>
        <w:t xml:space="preserve"> sporządzonych przez Wykonawcę.</w:t>
      </w:r>
    </w:p>
    <w:p w14:paraId="0E5B8E01" w14:textId="77777777" w:rsidR="00715238" w:rsidRPr="006B4D7C" w:rsidRDefault="00715238" w:rsidP="00715238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B4D7C">
        <w:rPr>
          <w:rFonts w:ascii="Arial" w:eastAsia="Times New Roman" w:hAnsi="Arial" w:cs="Arial"/>
          <w:lang w:eastAsia="ar-SA"/>
        </w:rPr>
        <w:t xml:space="preserve">Prowadzenie dokumentacji związanej z realizacją, w tym m.in. wymaganej przepisami Prawa budowlanego, kompletowanie przekazanych przez </w:t>
      </w:r>
      <w:r>
        <w:rPr>
          <w:rFonts w:ascii="Arial" w:eastAsia="Times New Roman" w:hAnsi="Arial" w:cs="Arial"/>
          <w:lang w:eastAsia="ar-SA"/>
        </w:rPr>
        <w:t xml:space="preserve">wykonawcę </w:t>
      </w:r>
      <w:r w:rsidRPr="006B4D7C">
        <w:rPr>
          <w:rFonts w:ascii="Arial" w:eastAsia="Times New Roman" w:hAnsi="Arial" w:cs="Arial"/>
          <w:lang w:eastAsia="ar-SA"/>
        </w:rPr>
        <w:t>dokumentów takich jak: atesty materiałowe, aprobaty techniczne, wyniki badań, deklaracje zgodności dla dostarczonych materiałów, itp.</w:t>
      </w:r>
    </w:p>
    <w:p w14:paraId="69637D19" w14:textId="77777777" w:rsidR="00715238" w:rsidRPr="006B4D7C" w:rsidRDefault="00715238" w:rsidP="00715238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B4D7C">
        <w:rPr>
          <w:rFonts w:ascii="Arial" w:eastAsia="Times New Roman" w:hAnsi="Arial" w:cs="Arial"/>
          <w:lang w:eastAsia="ar-SA"/>
        </w:rPr>
        <w:t>Potwierdzenie zgłoszonej przez wykonaw</w:t>
      </w:r>
      <w:r>
        <w:rPr>
          <w:rFonts w:ascii="Arial" w:eastAsia="Times New Roman" w:hAnsi="Arial" w:cs="Arial"/>
          <w:lang w:eastAsia="ar-SA"/>
        </w:rPr>
        <w:t>cę gotowości do odbioru</w:t>
      </w:r>
      <w:r w:rsidRPr="006B4D7C">
        <w:rPr>
          <w:rFonts w:ascii="Arial" w:eastAsia="Times New Roman" w:hAnsi="Arial" w:cs="Arial"/>
          <w:lang w:eastAsia="ar-SA"/>
        </w:rPr>
        <w:t>, sprawdzenie niezbędnej dokumentacji odbiorowej i powykonawczej.</w:t>
      </w:r>
    </w:p>
    <w:p w14:paraId="28C325E3" w14:textId="77777777" w:rsidR="00715238" w:rsidRPr="006B4D7C" w:rsidRDefault="00715238" w:rsidP="00715238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B4D7C">
        <w:rPr>
          <w:rFonts w:ascii="Arial" w:eastAsia="Times New Roman" w:hAnsi="Arial" w:cs="Arial"/>
          <w:lang w:eastAsia="ar-SA"/>
        </w:rPr>
        <w:t>Sporządzanie i przedstawianie Zamawiającemu „protokołów konieczności/uzgodnień” dla prac dodatkowych oraz prac zamiennych.</w:t>
      </w:r>
    </w:p>
    <w:p w14:paraId="61914E54" w14:textId="77777777" w:rsidR="00715238" w:rsidRPr="006B4D7C" w:rsidRDefault="00715238" w:rsidP="00715238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B4D7C">
        <w:rPr>
          <w:rFonts w:ascii="Arial" w:eastAsia="Times New Roman" w:hAnsi="Arial" w:cs="Arial"/>
          <w:lang w:eastAsia="ar-SA"/>
        </w:rPr>
        <w:t>W przypadku wystąpienia prac dodatkowych oraz prac zamiennych – pełnienie nadzoru nad tymi robotami.</w:t>
      </w:r>
    </w:p>
    <w:p w14:paraId="1E76D6B1" w14:textId="77777777" w:rsidR="00715238" w:rsidRPr="006B4D7C" w:rsidRDefault="00715238" w:rsidP="00715238">
      <w:pPr>
        <w:numPr>
          <w:ilvl w:val="0"/>
          <w:numId w:val="22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B4D7C">
        <w:rPr>
          <w:rFonts w:ascii="Arial" w:eastAsia="Times New Roman" w:hAnsi="Arial" w:cs="Arial"/>
          <w:lang w:eastAsia="ar-SA"/>
        </w:rPr>
        <w:t xml:space="preserve">Uczestniczenie w przeglądach gwarancyjnych (w okresie gwarancji </w:t>
      </w:r>
      <w:r>
        <w:rPr>
          <w:rFonts w:ascii="Arial" w:eastAsia="Times New Roman" w:hAnsi="Arial" w:cs="Arial"/>
          <w:lang w:eastAsia="ar-SA"/>
        </w:rPr>
        <w:t xml:space="preserve">i </w:t>
      </w:r>
      <w:r w:rsidRPr="006B4D7C">
        <w:rPr>
          <w:rFonts w:ascii="Arial" w:eastAsia="Times New Roman" w:hAnsi="Arial" w:cs="Arial"/>
          <w:lang w:eastAsia="ar-SA"/>
        </w:rPr>
        <w:t xml:space="preserve">rękojmi) </w:t>
      </w:r>
      <w:r>
        <w:rPr>
          <w:rFonts w:ascii="Arial" w:eastAsia="Times New Roman" w:hAnsi="Arial" w:cs="Arial"/>
          <w:lang w:eastAsia="ar-SA"/>
        </w:rPr>
        <w:br/>
      </w:r>
      <w:r w:rsidRPr="006B4D7C">
        <w:rPr>
          <w:rFonts w:ascii="Arial" w:eastAsia="Times New Roman" w:hAnsi="Arial" w:cs="Arial"/>
          <w:lang w:eastAsia="ar-SA"/>
        </w:rPr>
        <w:t>i nadzorowanie usuwania stwierdzonych protokolarnie wad i usterek.</w:t>
      </w:r>
    </w:p>
    <w:p w14:paraId="3C4C9E4F" w14:textId="77777777" w:rsidR="003F1683" w:rsidRDefault="003F1683" w:rsidP="003F1683">
      <w:pPr>
        <w:pStyle w:val="Akapitzlist"/>
        <w:suppressAutoHyphens/>
        <w:spacing w:after="0" w:line="276" w:lineRule="auto"/>
        <w:ind w:left="426"/>
        <w:jc w:val="both"/>
        <w:rPr>
          <w:rFonts w:ascii="Arial" w:eastAsia="Calibri" w:hAnsi="Arial" w:cs="Arial"/>
          <w:lang w:eastAsia="ar-SA"/>
        </w:rPr>
      </w:pPr>
    </w:p>
    <w:p w14:paraId="5F618217" w14:textId="77777777" w:rsidR="00435A89" w:rsidRPr="006F61E7" w:rsidRDefault="00435A89" w:rsidP="003F1683">
      <w:pPr>
        <w:pStyle w:val="Akapitzlist"/>
        <w:suppressAutoHyphens/>
        <w:spacing w:after="0" w:line="276" w:lineRule="auto"/>
        <w:ind w:left="426"/>
        <w:jc w:val="both"/>
        <w:rPr>
          <w:rFonts w:ascii="Arial" w:eastAsia="Calibri" w:hAnsi="Arial" w:cs="Arial"/>
          <w:lang w:eastAsia="ar-SA"/>
        </w:rPr>
      </w:pPr>
    </w:p>
    <w:bookmarkEnd w:id="1"/>
    <w:p w14:paraId="595D8647" w14:textId="77777777" w:rsidR="00B363C0" w:rsidRPr="00D92DC1" w:rsidRDefault="00B363C0" w:rsidP="00B363C0">
      <w:pPr>
        <w:suppressAutoHyphens/>
        <w:autoSpaceDE w:val="0"/>
        <w:spacing w:after="0" w:line="276" w:lineRule="auto"/>
        <w:jc w:val="center"/>
        <w:rPr>
          <w:rFonts w:ascii="Arial" w:eastAsia="Calibri" w:hAnsi="Arial" w:cs="Arial"/>
          <w:lang w:eastAsia="ar-SA"/>
        </w:rPr>
      </w:pPr>
      <w:r w:rsidRPr="00D92DC1">
        <w:rPr>
          <w:rFonts w:ascii="Arial" w:eastAsia="Calibri" w:hAnsi="Arial" w:cs="Arial"/>
          <w:lang w:eastAsia="ar-SA"/>
        </w:rPr>
        <w:t xml:space="preserve">§ </w:t>
      </w:r>
      <w:r>
        <w:rPr>
          <w:rFonts w:ascii="Arial" w:eastAsia="Calibri" w:hAnsi="Arial" w:cs="Arial"/>
          <w:lang w:eastAsia="ar-SA"/>
        </w:rPr>
        <w:t>4</w:t>
      </w:r>
    </w:p>
    <w:p w14:paraId="73F54840" w14:textId="77777777" w:rsidR="00B363C0" w:rsidRPr="00273D64" w:rsidRDefault="00B363C0" w:rsidP="00B363C0">
      <w:pPr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textAlignment w:val="baseline"/>
        <w:rPr>
          <w:rFonts w:ascii="Arial" w:eastAsia="Andale Sans UI" w:hAnsi="Arial" w:cs="Arial"/>
          <w:kern w:val="1"/>
          <w:lang w:val="de-DE" w:eastAsia="zh-CN" w:bidi="fa-IR"/>
        </w:rPr>
      </w:pPr>
      <w:r w:rsidRPr="00273D64">
        <w:rPr>
          <w:rFonts w:ascii="Arial" w:eastAsia="Andale Sans UI" w:hAnsi="Arial" w:cs="Arial"/>
          <w:color w:val="000000"/>
          <w:kern w:val="1"/>
          <w:lang w:eastAsia="zh-CN" w:bidi="fa-IR"/>
        </w:rPr>
        <w:t>Strony</w:t>
      </w:r>
      <w:r w:rsidRPr="00273D64">
        <w:rPr>
          <w:rFonts w:ascii="Arial" w:eastAsia="Andale Sans UI" w:hAnsi="Arial" w:cs="Arial"/>
          <w:color w:val="000000"/>
          <w:kern w:val="1"/>
          <w:lang w:val="de-DE" w:eastAsia="zh-CN" w:bidi="fa-IR"/>
        </w:rPr>
        <w:t xml:space="preserve"> </w:t>
      </w:r>
      <w:r w:rsidRPr="00273D64">
        <w:rPr>
          <w:rFonts w:ascii="Arial" w:eastAsia="Andale Sans UI" w:hAnsi="Arial" w:cs="Arial"/>
          <w:color w:val="000000"/>
          <w:kern w:val="1"/>
          <w:lang w:eastAsia="zh-CN" w:bidi="fa-IR"/>
        </w:rPr>
        <w:t>ustalają</w:t>
      </w:r>
      <w:r w:rsidRPr="00273D64">
        <w:rPr>
          <w:rFonts w:ascii="Arial" w:eastAsia="Andale Sans UI" w:hAnsi="Arial" w:cs="Arial"/>
          <w:color w:val="000000"/>
          <w:kern w:val="1"/>
          <w:lang w:val="de-DE" w:eastAsia="zh-CN" w:bidi="fa-IR"/>
        </w:rPr>
        <w:t xml:space="preserve">, </w:t>
      </w:r>
      <w:r w:rsidRPr="00273D64">
        <w:rPr>
          <w:rFonts w:ascii="Arial" w:eastAsia="Andale Sans UI" w:hAnsi="Arial" w:cs="Arial"/>
          <w:color w:val="000000"/>
          <w:kern w:val="1"/>
          <w:lang w:eastAsia="zh-CN" w:bidi="fa-IR"/>
        </w:rPr>
        <w:t>że obowiązującą formą wynagrodzenia</w:t>
      </w:r>
      <w:r w:rsidRPr="00273D64">
        <w:rPr>
          <w:rFonts w:ascii="Arial" w:eastAsia="Times New Roman" w:hAnsi="Arial" w:cs="Arial"/>
          <w:color w:val="000000"/>
          <w:kern w:val="1"/>
          <w:lang w:eastAsia="zh-CN" w:bidi="fa-IR"/>
        </w:rPr>
        <w:t xml:space="preserve"> Wykonawcy będzie wynagrodzenie ryczałtowe</w:t>
      </w:r>
      <w:r w:rsidRPr="00273D64">
        <w:rPr>
          <w:rFonts w:ascii="Arial" w:eastAsia="Times New Roman" w:hAnsi="Arial" w:cs="Arial"/>
          <w:color w:val="000000"/>
          <w:kern w:val="1"/>
          <w:lang w:val="de-DE" w:eastAsia="zh-CN" w:bidi="fa-IR"/>
        </w:rPr>
        <w:t>.</w:t>
      </w:r>
    </w:p>
    <w:p w14:paraId="23E1C61F" w14:textId="77777777" w:rsidR="00B363C0" w:rsidRPr="00EB67A0" w:rsidRDefault="00B363C0" w:rsidP="00B363C0">
      <w:pPr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textAlignment w:val="baseline"/>
        <w:rPr>
          <w:rFonts w:ascii="Arial" w:eastAsia="Andale Sans UI" w:hAnsi="Arial" w:cs="Arial"/>
          <w:kern w:val="1"/>
          <w:lang w:val="de-DE" w:eastAsia="zh-CN" w:bidi="fa-IR"/>
        </w:rPr>
      </w:pPr>
      <w:r w:rsidRPr="00273D64">
        <w:rPr>
          <w:rFonts w:ascii="Arial" w:eastAsia="Times New Roman" w:hAnsi="Arial" w:cs="Arial"/>
          <w:color w:val="000000"/>
          <w:kern w:val="1"/>
          <w:lang w:eastAsia="zh-CN" w:bidi="fa-IR"/>
        </w:rPr>
        <w:t xml:space="preserve">Za wykonanie całości przedmiotu umowy, o którym mowa w § 1 niniejszej umowy Wykonawca otrzyma niezmienne wynagrodzenie ryczałtowe w kwocie brutto: </w:t>
      </w:r>
      <w:r>
        <w:rPr>
          <w:rFonts w:ascii="Arial" w:eastAsia="Times New Roman" w:hAnsi="Arial" w:cs="Arial"/>
          <w:color w:val="000000"/>
          <w:kern w:val="1"/>
          <w:lang w:eastAsia="zh-CN" w:bidi="fa-IR"/>
        </w:rPr>
        <w:t xml:space="preserve"> </w:t>
      </w:r>
      <w:r w:rsidRPr="00273D64">
        <w:rPr>
          <w:rFonts w:ascii="Arial" w:eastAsia="Times New Roman" w:hAnsi="Arial" w:cs="Arial"/>
          <w:color w:val="000000"/>
          <w:kern w:val="1"/>
          <w:lang w:eastAsia="zh-CN" w:bidi="fa-IR"/>
        </w:rPr>
        <w:t>…………………………….</w:t>
      </w:r>
      <w:r w:rsidRPr="00273D64">
        <w:rPr>
          <w:rFonts w:ascii="Arial" w:eastAsia="Times New Roman" w:hAnsi="Arial" w:cs="Arial"/>
          <w:bCs/>
          <w:color w:val="000000"/>
          <w:kern w:val="1"/>
          <w:lang w:eastAsia="ja-JP" w:bidi="fa-IR"/>
        </w:rPr>
        <w:t xml:space="preserve">zł </w:t>
      </w:r>
      <w:r w:rsidRPr="00273D64">
        <w:rPr>
          <w:rFonts w:ascii="Arial" w:eastAsia="Times New Roman" w:hAnsi="Arial" w:cs="Arial"/>
          <w:color w:val="000000"/>
          <w:kern w:val="1"/>
          <w:lang w:eastAsia="ja-JP" w:bidi="fa-IR"/>
        </w:rPr>
        <w:t xml:space="preserve">(słownie złotych:………………………………) </w:t>
      </w:r>
      <w:r w:rsidRPr="00273D64">
        <w:rPr>
          <w:rFonts w:ascii="Arial" w:eastAsia="Times New Roman" w:hAnsi="Arial" w:cs="Arial"/>
          <w:color w:val="000000"/>
          <w:kern w:val="1"/>
          <w:lang w:eastAsia="zh-CN" w:bidi="fa-IR"/>
        </w:rPr>
        <w:t>zgodnie z ofertą Wykonawcy.</w:t>
      </w:r>
    </w:p>
    <w:p w14:paraId="277A6B4E" w14:textId="77777777" w:rsidR="00B363C0" w:rsidRPr="00273D64" w:rsidRDefault="00B363C0" w:rsidP="00B363C0">
      <w:pPr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textAlignment w:val="baseline"/>
        <w:rPr>
          <w:rFonts w:ascii="Arial" w:eastAsia="Andale Sans UI" w:hAnsi="Arial" w:cs="Arial"/>
          <w:kern w:val="1"/>
          <w:lang w:eastAsia="zh-CN" w:bidi="fa-IR"/>
        </w:rPr>
      </w:pPr>
      <w:r w:rsidRPr="00273D64">
        <w:rPr>
          <w:rFonts w:ascii="Arial" w:eastAsia="Andale Sans UI" w:hAnsi="Arial" w:cs="Arial"/>
          <w:color w:val="000000"/>
          <w:kern w:val="1"/>
          <w:lang w:eastAsia="zh-CN" w:bidi="fa-IR"/>
        </w:rPr>
        <w:t>Kwota określona w ust. 2 powyżej, zawiera wszystkie koszty związane z realizacją przedmiotu umowy, o którym mowa w § 1 umowy, w tym należny podatek VAT</w:t>
      </w:r>
      <w:r>
        <w:rPr>
          <w:rFonts w:ascii="Arial" w:eastAsia="Andale Sans UI" w:hAnsi="Arial" w:cs="Arial"/>
          <w:color w:val="000000"/>
          <w:kern w:val="1"/>
          <w:lang w:eastAsia="zh-CN" w:bidi="fa-IR"/>
        </w:rPr>
        <w:t>.</w:t>
      </w:r>
    </w:p>
    <w:p w14:paraId="1E735339" w14:textId="77777777" w:rsidR="00B363C0" w:rsidRPr="00273D64" w:rsidRDefault="00B363C0" w:rsidP="00B363C0">
      <w:pPr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textAlignment w:val="baseline"/>
        <w:rPr>
          <w:rFonts w:ascii="Arial" w:eastAsia="Andale Sans UI" w:hAnsi="Arial" w:cs="Arial"/>
          <w:kern w:val="1"/>
          <w:lang w:eastAsia="zh-CN" w:bidi="fa-IR"/>
        </w:rPr>
      </w:pPr>
      <w:r w:rsidRPr="00273D64">
        <w:rPr>
          <w:rFonts w:ascii="Arial" w:eastAsia="Andale Sans UI" w:hAnsi="Arial" w:cs="Arial"/>
          <w:color w:val="000000"/>
          <w:kern w:val="1"/>
          <w:lang w:eastAsia="zh-CN" w:bidi="fa-IR"/>
        </w:rPr>
        <w:t xml:space="preserve">Nieuwzględnienie przez Wykonawcę jakichkolwiek kosztów wykonania przedmiotu umowy na etapie przygotowywania oferty, nie może stanowić podstawy roszczeń Wykonawcy </w:t>
      </w:r>
      <w:r w:rsidRPr="00273D64">
        <w:rPr>
          <w:rFonts w:ascii="Arial" w:eastAsia="Andale Sans UI" w:hAnsi="Arial" w:cs="Arial"/>
          <w:color w:val="000000"/>
          <w:kern w:val="1"/>
          <w:lang w:eastAsia="zh-CN" w:bidi="fa-IR"/>
        </w:rPr>
        <w:br/>
        <w:t>w stosunku do Zamawiającego, zarówno w trakcie realizacji niniejszej umowy, jak też po jej wykonaniu.</w:t>
      </w:r>
    </w:p>
    <w:p w14:paraId="494C7AE9" w14:textId="77777777" w:rsidR="00B363C0" w:rsidRPr="00273D64" w:rsidRDefault="00B363C0" w:rsidP="00B363C0">
      <w:pPr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textAlignment w:val="baseline"/>
        <w:rPr>
          <w:rFonts w:ascii="Arial" w:eastAsia="Andale Sans UI" w:hAnsi="Arial" w:cs="Arial"/>
          <w:kern w:val="1"/>
          <w:lang w:eastAsia="zh-CN" w:bidi="fa-IR"/>
        </w:rPr>
      </w:pPr>
      <w:r w:rsidRPr="00273D64">
        <w:rPr>
          <w:rFonts w:ascii="Arial" w:eastAsia="Andale Sans UI" w:hAnsi="Arial" w:cs="Arial"/>
          <w:kern w:val="1"/>
          <w:lang w:eastAsia="ja-JP" w:bidi="fa-IR"/>
        </w:rPr>
        <w:t>Wynagrodzenie dla Wykonawcy płatne będzie w formie przelewu na rachunek bankowy Wykonawcy w terminie 14 dni od dnia otrzymania przez Zamawiającego prawidłowo wystawionej faktury wraz z zatwierdzonym przez obie strony protokołem odbioru przedmiotu umowy</w:t>
      </w:r>
      <w:r>
        <w:rPr>
          <w:rFonts w:ascii="Arial" w:eastAsia="Andale Sans UI" w:hAnsi="Arial" w:cs="Arial"/>
          <w:kern w:val="1"/>
          <w:lang w:eastAsia="ja-JP" w:bidi="fa-IR"/>
        </w:rPr>
        <w:t>.</w:t>
      </w:r>
    </w:p>
    <w:p w14:paraId="1614283F" w14:textId="77777777" w:rsidR="00B363C0" w:rsidRPr="00273D64" w:rsidRDefault="00B363C0" w:rsidP="00B363C0">
      <w:pPr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textAlignment w:val="baseline"/>
        <w:rPr>
          <w:rFonts w:ascii="Arial" w:eastAsia="Andale Sans UI" w:hAnsi="Arial" w:cs="Arial"/>
          <w:kern w:val="1"/>
          <w:sz w:val="24"/>
          <w:szCs w:val="24"/>
          <w:lang w:val="de-DE" w:eastAsia="zh-CN" w:bidi="fa-IR"/>
        </w:rPr>
      </w:pPr>
      <w:r w:rsidRPr="00273D64">
        <w:rPr>
          <w:rFonts w:ascii="Arial" w:eastAsia="Andale Sans UI" w:hAnsi="Arial" w:cs="Arial"/>
          <w:kern w:val="1"/>
          <w:lang w:val="de-DE" w:eastAsia="zh-CN" w:bidi="fa-IR"/>
        </w:rPr>
        <w:t>Za datę realizacji płatności uważa się datę obciążenia należnością konta Zamawiającego</w:t>
      </w:r>
      <w:r w:rsidRPr="00273D64">
        <w:rPr>
          <w:rFonts w:ascii="Arial" w:eastAsia="Andale Sans UI" w:hAnsi="Arial" w:cs="Arial"/>
          <w:kern w:val="1"/>
          <w:sz w:val="24"/>
          <w:szCs w:val="24"/>
          <w:lang w:val="de-DE" w:eastAsia="zh-CN" w:bidi="fa-IR"/>
        </w:rPr>
        <w:t>.</w:t>
      </w:r>
    </w:p>
    <w:p w14:paraId="1E58A612" w14:textId="77777777" w:rsidR="00B363C0" w:rsidRDefault="00B363C0" w:rsidP="00B363C0">
      <w:pPr>
        <w:suppressAutoHyphens/>
        <w:autoSpaceDE w:val="0"/>
        <w:spacing w:after="0" w:line="276" w:lineRule="auto"/>
        <w:jc w:val="center"/>
        <w:rPr>
          <w:rFonts w:ascii="Arial" w:eastAsia="Calibri" w:hAnsi="Arial" w:cs="Arial"/>
          <w:lang w:eastAsia="ar-SA"/>
        </w:rPr>
      </w:pPr>
    </w:p>
    <w:p w14:paraId="49E7C852" w14:textId="77777777" w:rsidR="00B363C0" w:rsidRPr="00D92DC1" w:rsidRDefault="00B363C0" w:rsidP="00B363C0">
      <w:pPr>
        <w:suppressAutoHyphens/>
        <w:autoSpaceDE w:val="0"/>
        <w:spacing w:after="0" w:line="276" w:lineRule="auto"/>
        <w:jc w:val="center"/>
        <w:rPr>
          <w:rFonts w:ascii="Arial" w:eastAsia="Calibri" w:hAnsi="Arial" w:cs="Arial"/>
          <w:lang w:eastAsia="ar-SA"/>
        </w:rPr>
      </w:pPr>
      <w:r w:rsidRPr="00D92DC1">
        <w:rPr>
          <w:rFonts w:ascii="Arial" w:eastAsia="Calibri" w:hAnsi="Arial" w:cs="Arial"/>
          <w:lang w:eastAsia="ar-SA"/>
        </w:rPr>
        <w:t xml:space="preserve">§ </w:t>
      </w:r>
      <w:r>
        <w:rPr>
          <w:rFonts w:ascii="Arial" w:eastAsia="Calibri" w:hAnsi="Arial" w:cs="Arial"/>
          <w:lang w:eastAsia="ar-SA"/>
        </w:rPr>
        <w:t>5</w:t>
      </w:r>
    </w:p>
    <w:p w14:paraId="5BFCCC14" w14:textId="77777777" w:rsidR="00B363C0" w:rsidRPr="008E3BFB" w:rsidRDefault="00B363C0" w:rsidP="00B363C0">
      <w:pPr>
        <w:numPr>
          <w:ilvl w:val="1"/>
          <w:numId w:val="10"/>
        </w:numPr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8E3BFB">
        <w:rPr>
          <w:rFonts w:ascii="Arial" w:eastAsia="Times New Roman" w:hAnsi="Arial" w:cs="Arial"/>
          <w:lang w:eastAsia="pl-PL"/>
        </w:rPr>
        <w:t xml:space="preserve">Zamawiający przewiduje możliwość wprowadzenia zmian do umowy na realizację przedmiotu zamówienia w stosunku do treści oferty na podstawie której dokonano wyboru wykonawcy </w:t>
      </w:r>
      <w:r>
        <w:rPr>
          <w:rFonts w:ascii="Arial" w:eastAsia="Times New Roman" w:hAnsi="Arial" w:cs="Arial"/>
          <w:lang w:eastAsia="pl-PL"/>
        </w:rPr>
        <w:br/>
      </w:r>
      <w:r w:rsidRPr="008E3BFB">
        <w:rPr>
          <w:rFonts w:ascii="Arial" w:eastAsia="Times New Roman" w:hAnsi="Arial" w:cs="Arial"/>
          <w:lang w:eastAsia="pl-PL"/>
        </w:rPr>
        <w:t>w przypadku:</w:t>
      </w:r>
    </w:p>
    <w:p w14:paraId="0C2DF063" w14:textId="77777777" w:rsidR="00B363C0" w:rsidRPr="008E3BFB" w:rsidRDefault="00B363C0" w:rsidP="00B363C0">
      <w:pPr>
        <w:numPr>
          <w:ilvl w:val="0"/>
          <w:numId w:val="9"/>
        </w:numPr>
        <w:tabs>
          <w:tab w:val="left" w:pos="567"/>
        </w:tabs>
        <w:spacing w:before="100" w:beforeAutospacing="1" w:after="100" w:afterAutospacing="1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8E3BFB">
        <w:rPr>
          <w:rFonts w:ascii="Arial" w:eastAsia="Times New Roman" w:hAnsi="Arial" w:cs="Arial"/>
          <w:lang w:eastAsia="pl-PL"/>
        </w:rPr>
        <w:t>wystąpienia zmian powszechnie obowiązujących przepisów prawa, które mają wpływ na realizację przedmiotu umowy;</w:t>
      </w:r>
    </w:p>
    <w:p w14:paraId="16AFDEF7" w14:textId="77777777" w:rsidR="00B363C0" w:rsidRPr="008E3BFB" w:rsidRDefault="00B363C0" w:rsidP="00B363C0">
      <w:pPr>
        <w:numPr>
          <w:ilvl w:val="0"/>
          <w:numId w:val="9"/>
        </w:numPr>
        <w:tabs>
          <w:tab w:val="left" w:pos="567"/>
        </w:tabs>
        <w:spacing w:before="100" w:beforeAutospacing="1" w:after="100" w:afterAutospacing="1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8E3BFB">
        <w:rPr>
          <w:rFonts w:ascii="Arial" w:eastAsia="Times New Roman" w:hAnsi="Arial" w:cs="Arial"/>
          <w:lang w:eastAsia="pl-PL"/>
        </w:rPr>
        <w:t xml:space="preserve">zmiany terminu realizacji niniejszej Umowy z przyczyn określonych w umowie na roboty </w:t>
      </w:r>
      <w:r w:rsidRPr="002276DA">
        <w:rPr>
          <w:rFonts w:ascii="Arial" w:eastAsia="Times New Roman" w:hAnsi="Arial" w:cs="Arial"/>
          <w:lang w:eastAsia="pl-PL"/>
        </w:rPr>
        <w:t>budowlane</w:t>
      </w:r>
      <w:r w:rsidRPr="008E3BFB">
        <w:rPr>
          <w:rFonts w:ascii="Arial" w:eastAsia="Times New Roman" w:hAnsi="Arial" w:cs="Arial"/>
          <w:lang w:eastAsia="pl-PL"/>
        </w:rPr>
        <w:t xml:space="preserve"> objęte nadzorem;</w:t>
      </w:r>
    </w:p>
    <w:p w14:paraId="7409605A" w14:textId="77777777" w:rsidR="00B363C0" w:rsidRPr="008E3BFB" w:rsidRDefault="00B363C0" w:rsidP="00B363C0">
      <w:pPr>
        <w:numPr>
          <w:ilvl w:val="0"/>
          <w:numId w:val="9"/>
        </w:numPr>
        <w:tabs>
          <w:tab w:val="left" w:pos="567"/>
        </w:tabs>
        <w:spacing w:before="100" w:beforeAutospacing="1" w:after="100" w:afterAutospacing="1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8E3BFB">
        <w:rPr>
          <w:rFonts w:ascii="Arial" w:eastAsia="Times New Roman" w:hAnsi="Arial" w:cs="Arial"/>
          <w:lang w:eastAsia="pl-PL"/>
        </w:rPr>
        <w:t>wystąpienia nieprzewidzianych zdarzeń losowych;</w:t>
      </w:r>
    </w:p>
    <w:p w14:paraId="26C2467F" w14:textId="77777777" w:rsidR="00B363C0" w:rsidRPr="008E3BFB" w:rsidRDefault="00B363C0" w:rsidP="00B363C0">
      <w:pPr>
        <w:numPr>
          <w:ilvl w:val="0"/>
          <w:numId w:val="9"/>
        </w:numPr>
        <w:tabs>
          <w:tab w:val="left" w:pos="567"/>
        </w:tabs>
        <w:spacing w:before="100" w:beforeAutospacing="1" w:after="100" w:afterAutospacing="1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8E3BFB">
        <w:rPr>
          <w:rFonts w:ascii="Arial" w:eastAsia="Times New Roman" w:hAnsi="Arial" w:cs="Arial"/>
          <w:lang w:eastAsia="pl-PL"/>
        </w:rPr>
        <w:t>inne, których nie można przewidzieć w dniu zawarcia umowy.</w:t>
      </w:r>
    </w:p>
    <w:p w14:paraId="06173BE6" w14:textId="77777777" w:rsidR="00B363C0" w:rsidRPr="007252B7" w:rsidRDefault="00B363C0" w:rsidP="00B363C0">
      <w:pPr>
        <w:numPr>
          <w:ilvl w:val="1"/>
          <w:numId w:val="10"/>
        </w:numPr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Pr="007252B7">
        <w:rPr>
          <w:rFonts w:ascii="Arial" w:eastAsia="Times New Roman" w:hAnsi="Arial" w:cs="Arial"/>
          <w:lang w:eastAsia="pl-PL"/>
        </w:rPr>
        <w:t>miana postanowień zawartej umowy może nastąpić wyłącznie, za zgodą obu stron wyrażoną na piśmie,</w:t>
      </w:r>
      <w:r>
        <w:rPr>
          <w:rFonts w:ascii="Arial" w:eastAsia="Times New Roman" w:hAnsi="Arial" w:cs="Arial"/>
          <w:lang w:eastAsia="pl-PL"/>
        </w:rPr>
        <w:t xml:space="preserve"> w formie aneksu do umowy</w:t>
      </w:r>
      <w:r w:rsidRPr="007252B7">
        <w:rPr>
          <w:rFonts w:ascii="Arial" w:eastAsia="Times New Roman" w:hAnsi="Arial" w:cs="Arial"/>
          <w:lang w:eastAsia="pl-PL"/>
        </w:rPr>
        <w:t xml:space="preserve"> pod rygorem nieważności,</w:t>
      </w:r>
    </w:p>
    <w:p w14:paraId="44619E27" w14:textId="77777777" w:rsidR="00B363C0" w:rsidRPr="008E3BFB" w:rsidRDefault="00B363C0" w:rsidP="00B363C0">
      <w:pPr>
        <w:numPr>
          <w:ilvl w:val="1"/>
          <w:numId w:val="10"/>
        </w:numPr>
        <w:tabs>
          <w:tab w:val="left" w:pos="284"/>
        </w:tabs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8E3BFB">
        <w:rPr>
          <w:rFonts w:ascii="Arial" w:eastAsia="Times New Roman" w:hAnsi="Arial" w:cs="Arial"/>
          <w:lang w:eastAsia="pl-PL"/>
        </w:rPr>
        <w:t>W razie wystąpienia istotnej zmiany okoliczności powodującej, że wykonanie umowy nie leży w interesie Zamawiającego, czego nie można było przewidzieć w chwili zawarcia umowy, Zamawiający może odstąpić od umowy.</w:t>
      </w:r>
    </w:p>
    <w:p w14:paraId="6FFD0F76" w14:textId="77777777" w:rsidR="00B363C0" w:rsidRPr="00D92DC1" w:rsidRDefault="00B363C0" w:rsidP="00B363C0">
      <w:pPr>
        <w:suppressAutoHyphens/>
        <w:autoSpaceDE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</w:p>
    <w:p w14:paraId="5A472524" w14:textId="77777777" w:rsidR="00B363C0" w:rsidRPr="00D92DC1" w:rsidRDefault="00B363C0" w:rsidP="00B363C0">
      <w:pPr>
        <w:suppressAutoHyphens/>
        <w:autoSpaceDE w:val="0"/>
        <w:spacing w:after="0" w:line="276" w:lineRule="auto"/>
        <w:jc w:val="center"/>
        <w:rPr>
          <w:rFonts w:ascii="Arial" w:eastAsia="Calibri" w:hAnsi="Arial" w:cs="Arial"/>
          <w:lang w:eastAsia="ar-SA"/>
        </w:rPr>
      </w:pPr>
      <w:r w:rsidRPr="00D92DC1">
        <w:rPr>
          <w:rFonts w:ascii="Arial" w:eastAsia="Calibri" w:hAnsi="Arial" w:cs="Arial"/>
          <w:lang w:eastAsia="ar-SA"/>
        </w:rPr>
        <w:lastRenderedPageBreak/>
        <w:t xml:space="preserve">§ </w:t>
      </w:r>
      <w:r>
        <w:rPr>
          <w:rFonts w:ascii="Arial" w:eastAsia="Calibri" w:hAnsi="Arial" w:cs="Arial"/>
          <w:lang w:eastAsia="ar-SA"/>
        </w:rPr>
        <w:t>6</w:t>
      </w:r>
    </w:p>
    <w:p w14:paraId="576DF3B5" w14:textId="77777777" w:rsidR="008F3CD7" w:rsidRPr="008F3CD7" w:rsidRDefault="008F3CD7" w:rsidP="008F3CD7">
      <w:pPr>
        <w:numPr>
          <w:ilvl w:val="1"/>
          <w:numId w:val="8"/>
        </w:numPr>
        <w:tabs>
          <w:tab w:val="clear" w:pos="1080"/>
        </w:tabs>
        <w:suppressAutoHyphens/>
        <w:autoSpaceDE w:val="0"/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lang w:eastAsia="ar-SA"/>
        </w:rPr>
      </w:pPr>
      <w:r w:rsidRPr="008F3CD7">
        <w:rPr>
          <w:rFonts w:ascii="Arial" w:eastAsia="Calibri" w:hAnsi="Arial" w:cs="Arial"/>
          <w:lang w:eastAsia="ar-SA"/>
        </w:rPr>
        <w:t>Strony postanawiaj</w:t>
      </w:r>
      <w:r w:rsidRPr="008F3CD7">
        <w:rPr>
          <w:rFonts w:ascii="Arial" w:eastAsia="TimesNewRoman" w:hAnsi="Arial" w:cs="Arial"/>
          <w:lang w:eastAsia="ar-SA"/>
        </w:rPr>
        <w:t>ą</w:t>
      </w:r>
      <w:r w:rsidRPr="008F3CD7">
        <w:rPr>
          <w:rFonts w:ascii="Arial" w:eastAsia="Calibri" w:hAnsi="Arial" w:cs="Arial"/>
          <w:lang w:eastAsia="ar-SA"/>
        </w:rPr>
        <w:t xml:space="preserve">, </w:t>
      </w:r>
      <w:r w:rsidRPr="008F3CD7">
        <w:rPr>
          <w:rFonts w:ascii="Arial" w:eastAsia="TimesNewRoman" w:hAnsi="Arial" w:cs="Arial"/>
          <w:lang w:eastAsia="ar-SA"/>
        </w:rPr>
        <w:t>ż</w:t>
      </w:r>
      <w:r w:rsidRPr="008F3CD7">
        <w:rPr>
          <w:rFonts w:ascii="Arial" w:eastAsia="Calibri" w:hAnsi="Arial" w:cs="Arial"/>
          <w:lang w:eastAsia="ar-SA"/>
        </w:rPr>
        <w:t>e obowi</w:t>
      </w:r>
      <w:r w:rsidRPr="008F3CD7">
        <w:rPr>
          <w:rFonts w:ascii="Arial" w:eastAsia="TimesNewRoman" w:hAnsi="Arial" w:cs="Arial"/>
          <w:lang w:eastAsia="ar-SA"/>
        </w:rPr>
        <w:t>ą</w:t>
      </w:r>
      <w:r w:rsidRPr="008F3CD7">
        <w:rPr>
          <w:rFonts w:ascii="Arial" w:eastAsia="Calibri" w:hAnsi="Arial" w:cs="Arial"/>
          <w:lang w:eastAsia="ar-SA"/>
        </w:rPr>
        <w:t>zuj</w:t>
      </w:r>
      <w:r w:rsidRPr="008F3CD7">
        <w:rPr>
          <w:rFonts w:ascii="Arial" w:eastAsia="TimesNewRoman" w:hAnsi="Arial" w:cs="Arial"/>
          <w:lang w:eastAsia="ar-SA"/>
        </w:rPr>
        <w:t>ą</w:t>
      </w:r>
      <w:r w:rsidRPr="008F3CD7">
        <w:rPr>
          <w:rFonts w:ascii="Arial" w:eastAsia="Calibri" w:hAnsi="Arial" w:cs="Arial"/>
          <w:lang w:eastAsia="ar-SA"/>
        </w:rPr>
        <w:t>c</w:t>
      </w:r>
      <w:r w:rsidRPr="008F3CD7">
        <w:rPr>
          <w:rFonts w:ascii="Arial" w:eastAsia="TimesNewRoman" w:hAnsi="Arial" w:cs="Arial"/>
          <w:lang w:eastAsia="ar-SA"/>
        </w:rPr>
        <w:t xml:space="preserve">ą </w:t>
      </w:r>
      <w:r w:rsidRPr="008F3CD7">
        <w:rPr>
          <w:rFonts w:ascii="Arial" w:eastAsia="Calibri" w:hAnsi="Arial" w:cs="Arial"/>
          <w:lang w:eastAsia="ar-SA"/>
        </w:rPr>
        <w:t>je form</w:t>
      </w:r>
      <w:r w:rsidRPr="008F3CD7">
        <w:rPr>
          <w:rFonts w:ascii="Arial" w:eastAsia="TimesNewRoman" w:hAnsi="Arial" w:cs="Arial"/>
          <w:lang w:eastAsia="ar-SA"/>
        </w:rPr>
        <w:t xml:space="preserve">ę </w:t>
      </w:r>
      <w:r w:rsidRPr="008F3CD7">
        <w:rPr>
          <w:rFonts w:ascii="Arial" w:eastAsia="Calibri" w:hAnsi="Arial" w:cs="Arial"/>
          <w:lang w:eastAsia="ar-SA"/>
        </w:rPr>
        <w:t>odszkodowania stanowi</w:t>
      </w:r>
      <w:r w:rsidRPr="008F3CD7">
        <w:rPr>
          <w:rFonts w:ascii="Arial" w:eastAsia="TimesNewRoman" w:hAnsi="Arial" w:cs="Arial"/>
          <w:lang w:eastAsia="ar-SA"/>
        </w:rPr>
        <w:t xml:space="preserve">ą </w:t>
      </w:r>
      <w:r w:rsidRPr="008F3CD7">
        <w:rPr>
          <w:rFonts w:ascii="Arial" w:eastAsia="Calibri" w:hAnsi="Arial" w:cs="Arial"/>
          <w:lang w:eastAsia="ar-SA"/>
        </w:rPr>
        <w:t>kary umowne.</w:t>
      </w:r>
    </w:p>
    <w:p w14:paraId="302B4A8F" w14:textId="77777777" w:rsidR="008F3CD7" w:rsidRPr="008F3CD7" w:rsidRDefault="008F3CD7" w:rsidP="008F3CD7">
      <w:pPr>
        <w:numPr>
          <w:ilvl w:val="1"/>
          <w:numId w:val="8"/>
        </w:numPr>
        <w:tabs>
          <w:tab w:val="clear" w:pos="1080"/>
          <w:tab w:val="num" w:pos="720"/>
        </w:tabs>
        <w:suppressAutoHyphens/>
        <w:autoSpaceDE w:val="0"/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lang w:eastAsia="ar-SA"/>
        </w:rPr>
      </w:pPr>
      <w:r w:rsidRPr="008F3CD7">
        <w:rPr>
          <w:rFonts w:ascii="Arial" w:eastAsia="Calibri" w:hAnsi="Arial" w:cs="Arial"/>
          <w:lang w:eastAsia="ar-SA"/>
        </w:rPr>
        <w:t>Kary te b</w:t>
      </w:r>
      <w:r w:rsidRPr="008F3CD7">
        <w:rPr>
          <w:rFonts w:ascii="Arial" w:eastAsia="TimesNewRoman" w:hAnsi="Arial" w:cs="Arial"/>
          <w:lang w:eastAsia="ar-SA"/>
        </w:rPr>
        <w:t>ę</w:t>
      </w:r>
      <w:r w:rsidRPr="008F3CD7">
        <w:rPr>
          <w:rFonts w:ascii="Arial" w:eastAsia="Calibri" w:hAnsi="Arial" w:cs="Arial"/>
          <w:lang w:eastAsia="ar-SA"/>
        </w:rPr>
        <w:t>d</w:t>
      </w:r>
      <w:r w:rsidRPr="008F3CD7">
        <w:rPr>
          <w:rFonts w:ascii="Arial" w:eastAsia="TimesNewRoman" w:hAnsi="Arial" w:cs="Arial"/>
          <w:lang w:eastAsia="ar-SA"/>
        </w:rPr>
        <w:t xml:space="preserve">ą </w:t>
      </w:r>
      <w:r w:rsidRPr="008F3CD7">
        <w:rPr>
          <w:rFonts w:ascii="Arial" w:eastAsia="Calibri" w:hAnsi="Arial" w:cs="Arial"/>
          <w:lang w:eastAsia="ar-SA"/>
        </w:rPr>
        <w:t>naliczane w nast</w:t>
      </w:r>
      <w:r w:rsidRPr="008F3CD7">
        <w:rPr>
          <w:rFonts w:ascii="Arial" w:eastAsia="TimesNewRoman" w:hAnsi="Arial" w:cs="Arial"/>
          <w:lang w:eastAsia="ar-SA"/>
        </w:rPr>
        <w:t>ę</w:t>
      </w:r>
      <w:r w:rsidRPr="008F3CD7">
        <w:rPr>
          <w:rFonts w:ascii="Arial" w:eastAsia="Calibri" w:hAnsi="Arial" w:cs="Arial"/>
          <w:lang w:eastAsia="ar-SA"/>
        </w:rPr>
        <w:t>puj</w:t>
      </w:r>
      <w:r w:rsidRPr="008F3CD7">
        <w:rPr>
          <w:rFonts w:ascii="Arial" w:eastAsia="TimesNewRoman" w:hAnsi="Arial" w:cs="Arial"/>
          <w:lang w:eastAsia="ar-SA"/>
        </w:rPr>
        <w:t>ą</w:t>
      </w:r>
      <w:r w:rsidRPr="008F3CD7">
        <w:rPr>
          <w:rFonts w:ascii="Arial" w:eastAsia="Calibri" w:hAnsi="Arial" w:cs="Arial"/>
          <w:lang w:eastAsia="ar-SA"/>
        </w:rPr>
        <w:t>cych wypadkach i wysoko</w:t>
      </w:r>
      <w:r w:rsidRPr="008F3CD7">
        <w:rPr>
          <w:rFonts w:ascii="Arial" w:eastAsia="TimesNewRoman" w:hAnsi="Arial" w:cs="Arial"/>
          <w:lang w:eastAsia="ar-SA"/>
        </w:rPr>
        <w:t>ś</w:t>
      </w:r>
      <w:r w:rsidRPr="008F3CD7">
        <w:rPr>
          <w:rFonts w:ascii="Arial" w:eastAsia="Calibri" w:hAnsi="Arial" w:cs="Arial"/>
          <w:lang w:eastAsia="ar-SA"/>
        </w:rPr>
        <w:t>ciach:</w:t>
      </w:r>
    </w:p>
    <w:p w14:paraId="07D827B2" w14:textId="77777777" w:rsidR="008F3CD7" w:rsidRPr="008F3CD7" w:rsidRDefault="008F3CD7" w:rsidP="008F3CD7">
      <w:pPr>
        <w:numPr>
          <w:ilvl w:val="0"/>
          <w:numId w:val="3"/>
        </w:numPr>
        <w:suppressAutoHyphens/>
        <w:autoSpaceDE w:val="0"/>
        <w:spacing w:after="0" w:line="276" w:lineRule="auto"/>
        <w:ind w:left="284" w:hanging="284"/>
        <w:jc w:val="both"/>
        <w:rPr>
          <w:rFonts w:ascii="Arial" w:eastAsia="Calibri" w:hAnsi="Arial" w:cs="Arial"/>
          <w:lang w:eastAsia="ar-SA"/>
        </w:rPr>
      </w:pPr>
      <w:r w:rsidRPr="008F3CD7">
        <w:rPr>
          <w:rFonts w:ascii="Arial" w:eastAsia="Calibri" w:hAnsi="Arial" w:cs="Arial"/>
          <w:lang w:eastAsia="ar-SA"/>
        </w:rPr>
        <w:t>Wykonawca płaci Zamawiaj</w:t>
      </w:r>
      <w:r w:rsidRPr="008F3CD7">
        <w:rPr>
          <w:rFonts w:ascii="Arial" w:eastAsia="TimesNewRoman" w:hAnsi="Arial" w:cs="Arial"/>
          <w:lang w:eastAsia="ar-SA"/>
        </w:rPr>
        <w:t>ą</w:t>
      </w:r>
      <w:r w:rsidRPr="008F3CD7">
        <w:rPr>
          <w:rFonts w:ascii="Arial" w:eastAsia="Calibri" w:hAnsi="Arial" w:cs="Arial"/>
          <w:lang w:eastAsia="ar-SA"/>
        </w:rPr>
        <w:t>cemu kary umowne:</w:t>
      </w:r>
    </w:p>
    <w:p w14:paraId="0A777FAE" w14:textId="77777777" w:rsidR="008F3CD7" w:rsidRPr="008F3CD7" w:rsidRDefault="008F3CD7" w:rsidP="008F3CD7">
      <w:pPr>
        <w:numPr>
          <w:ilvl w:val="0"/>
          <w:numId w:val="23"/>
        </w:numPr>
        <w:tabs>
          <w:tab w:val="clear" w:pos="720"/>
          <w:tab w:val="num" w:pos="0"/>
          <w:tab w:val="left" w:pos="570"/>
        </w:tabs>
        <w:suppressAutoHyphens/>
        <w:autoSpaceDE w:val="0"/>
        <w:spacing w:after="0" w:line="276" w:lineRule="auto"/>
        <w:ind w:left="540" w:hanging="225"/>
        <w:jc w:val="both"/>
        <w:rPr>
          <w:rFonts w:ascii="Arial" w:eastAsia="Calibri" w:hAnsi="Arial" w:cs="Arial"/>
          <w:lang w:eastAsia="ar-SA"/>
        </w:rPr>
      </w:pPr>
      <w:r w:rsidRPr="008F3CD7">
        <w:rPr>
          <w:rFonts w:ascii="Arial" w:eastAsia="Calibri" w:hAnsi="Arial" w:cs="Arial"/>
          <w:lang w:eastAsia="ar-SA"/>
        </w:rPr>
        <w:t>za odst</w:t>
      </w:r>
      <w:r w:rsidRPr="008F3CD7">
        <w:rPr>
          <w:rFonts w:ascii="Arial" w:eastAsia="TimesNewRoman" w:hAnsi="Arial" w:cs="Arial"/>
          <w:lang w:eastAsia="ar-SA"/>
        </w:rPr>
        <w:t>ą</w:t>
      </w:r>
      <w:r w:rsidRPr="008F3CD7">
        <w:rPr>
          <w:rFonts w:ascii="Arial" w:eastAsia="Calibri" w:hAnsi="Arial" w:cs="Arial"/>
          <w:lang w:eastAsia="ar-SA"/>
        </w:rPr>
        <w:t>pienie od umowy z przyczyn zale</w:t>
      </w:r>
      <w:r w:rsidRPr="008F3CD7">
        <w:rPr>
          <w:rFonts w:ascii="Arial" w:eastAsia="TimesNewRoman" w:hAnsi="Arial" w:cs="Arial"/>
          <w:lang w:eastAsia="ar-SA"/>
        </w:rPr>
        <w:t>ż</w:t>
      </w:r>
      <w:r w:rsidRPr="008F3CD7">
        <w:rPr>
          <w:rFonts w:ascii="Arial" w:eastAsia="Calibri" w:hAnsi="Arial" w:cs="Arial"/>
          <w:lang w:eastAsia="ar-SA"/>
        </w:rPr>
        <w:t>nych od Wykonawcy w wysoko</w:t>
      </w:r>
      <w:r w:rsidRPr="008F3CD7">
        <w:rPr>
          <w:rFonts w:ascii="Arial" w:eastAsia="TimesNewRoman" w:hAnsi="Arial" w:cs="Arial"/>
          <w:lang w:eastAsia="ar-SA"/>
        </w:rPr>
        <w:t>ś</w:t>
      </w:r>
      <w:r w:rsidRPr="008F3CD7">
        <w:rPr>
          <w:rFonts w:ascii="Arial" w:eastAsia="Calibri" w:hAnsi="Arial" w:cs="Arial"/>
          <w:lang w:eastAsia="ar-SA"/>
        </w:rPr>
        <w:t>ci 10% wynagrodzenia, okre</w:t>
      </w:r>
      <w:r w:rsidRPr="008F3CD7">
        <w:rPr>
          <w:rFonts w:ascii="Arial" w:eastAsia="TimesNewRoman" w:hAnsi="Arial" w:cs="Arial"/>
          <w:lang w:eastAsia="ar-SA"/>
        </w:rPr>
        <w:t>ś</w:t>
      </w:r>
      <w:r w:rsidRPr="008F3CD7">
        <w:rPr>
          <w:rFonts w:ascii="Arial" w:eastAsia="Calibri" w:hAnsi="Arial" w:cs="Arial"/>
          <w:lang w:eastAsia="ar-SA"/>
        </w:rPr>
        <w:t>lonego w umowie.</w:t>
      </w:r>
    </w:p>
    <w:p w14:paraId="2569E98A" w14:textId="02A369B3" w:rsidR="008F3CD7" w:rsidRPr="008F3CD7" w:rsidRDefault="008F3CD7" w:rsidP="008F3CD7">
      <w:pPr>
        <w:numPr>
          <w:ilvl w:val="0"/>
          <w:numId w:val="23"/>
        </w:numPr>
        <w:tabs>
          <w:tab w:val="clear" w:pos="720"/>
          <w:tab w:val="num" w:pos="0"/>
          <w:tab w:val="left" w:pos="570"/>
        </w:tabs>
        <w:suppressAutoHyphens/>
        <w:autoSpaceDE w:val="0"/>
        <w:spacing w:after="0" w:line="276" w:lineRule="auto"/>
        <w:ind w:left="540" w:hanging="225"/>
        <w:jc w:val="both"/>
        <w:rPr>
          <w:rFonts w:ascii="Arial" w:eastAsia="Calibri" w:hAnsi="Arial" w:cs="Arial"/>
          <w:lang w:eastAsia="ar-SA"/>
        </w:rPr>
      </w:pPr>
      <w:r w:rsidRPr="008F3CD7">
        <w:rPr>
          <w:rFonts w:ascii="Arial" w:eastAsia="Calibri" w:hAnsi="Arial" w:cs="Arial"/>
          <w:lang w:eastAsia="ar-SA"/>
        </w:rPr>
        <w:t xml:space="preserve">z tytułu nienależytego wykonania obowiązków Wykonawcy w wysokości </w:t>
      </w:r>
      <w:r w:rsidR="00C57BEB">
        <w:rPr>
          <w:rFonts w:ascii="Arial" w:eastAsia="Calibri" w:hAnsi="Arial" w:cs="Arial"/>
          <w:lang w:eastAsia="ar-SA"/>
        </w:rPr>
        <w:t>10</w:t>
      </w:r>
      <w:r w:rsidRPr="008F3CD7">
        <w:rPr>
          <w:rFonts w:ascii="Arial" w:eastAsia="Calibri" w:hAnsi="Arial" w:cs="Arial"/>
          <w:lang w:eastAsia="ar-SA"/>
        </w:rPr>
        <w:t xml:space="preserve">% wynagrodzenia, określonego w § 4 ust. 2 niniejszej umowy, przy czym za nienależyte wykonanie obowiązków Wykonawcy uznaje się niezachowanie częstotliwości pobytu na budowie określonej w § 3 ust. 1 pkt. 2 </w:t>
      </w:r>
      <w:r w:rsidRPr="008F3CD7">
        <w:rPr>
          <w:rFonts w:ascii="Arial" w:eastAsia="Calibri" w:hAnsi="Arial" w:cs="Arial"/>
          <w:bCs/>
          <w:lang w:eastAsia="pl-PL"/>
        </w:rPr>
        <w:t>(za wyjątkiem okresu przestoju w robotach gdzie częstotliwość pobytu można ograniczyć do niezbędnego minimum).</w:t>
      </w:r>
    </w:p>
    <w:p w14:paraId="6B3116DE" w14:textId="77777777" w:rsidR="008F3CD7" w:rsidRPr="008F3CD7" w:rsidRDefault="008F3CD7" w:rsidP="008F3CD7">
      <w:pPr>
        <w:numPr>
          <w:ilvl w:val="0"/>
          <w:numId w:val="3"/>
        </w:numPr>
        <w:suppressAutoHyphens/>
        <w:autoSpaceDE w:val="0"/>
        <w:spacing w:after="0" w:line="276" w:lineRule="auto"/>
        <w:ind w:left="284" w:hanging="284"/>
        <w:jc w:val="both"/>
        <w:rPr>
          <w:rFonts w:ascii="Arial" w:eastAsia="Calibri" w:hAnsi="Arial" w:cs="Arial"/>
          <w:lang w:eastAsia="ar-SA"/>
        </w:rPr>
      </w:pPr>
      <w:r w:rsidRPr="008F3CD7">
        <w:rPr>
          <w:rFonts w:ascii="Arial" w:eastAsia="Calibri" w:hAnsi="Arial" w:cs="Arial"/>
          <w:lang w:eastAsia="ar-SA"/>
        </w:rPr>
        <w:t>Zamawiaj</w:t>
      </w:r>
      <w:r w:rsidRPr="008F3CD7">
        <w:rPr>
          <w:rFonts w:ascii="Arial" w:eastAsia="TimesNewRoman" w:hAnsi="Arial" w:cs="Arial"/>
          <w:lang w:eastAsia="ar-SA"/>
        </w:rPr>
        <w:t>ą</w:t>
      </w:r>
      <w:r w:rsidRPr="008F3CD7">
        <w:rPr>
          <w:rFonts w:ascii="Arial" w:eastAsia="Calibri" w:hAnsi="Arial" w:cs="Arial"/>
          <w:lang w:eastAsia="ar-SA"/>
        </w:rPr>
        <w:t>cy płaci Wykonawcy kary umowne:</w:t>
      </w:r>
    </w:p>
    <w:p w14:paraId="55472447" w14:textId="77777777" w:rsidR="008F3CD7" w:rsidRPr="008F3CD7" w:rsidRDefault="008F3CD7" w:rsidP="008F3CD7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autoSpaceDE w:val="0"/>
        <w:spacing w:after="0" w:line="276" w:lineRule="auto"/>
        <w:ind w:left="570" w:hanging="255"/>
        <w:jc w:val="both"/>
        <w:rPr>
          <w:rFonts w:ascii="Arial" w:eastAsia="Calibri" w:hAnsi="Arial" w:cs="Arial"/>
          <w:lang w:eastAsia="ar-SA"/>
        </w:rPr>
      </w:pPr>
      <w:r w:rsidRPr="008F3CD7">
        <w:rPr>
          <w:rFonts w:ascii="Arial" w:eastAsia="Calibri" w:hAnsi="Arial" w:cs="Arial"/>
          <w:lang w:eastAsia="ar-SA"/>
        </w:rPr>
        <w:t>z tytułu odst</w:t>
      </w:r>
      <w:r w:rsidRPr="008F3CD7">
        <w:rPr>
          <w:rFonts w:ascii="Arial" w:eastAsia="TimesNewRoman" w:hAnsi="Arial" w:cs="Arial"/>
          <w:lang w:eastAsia="ar-SA"/>
        </w:rPr>
        <w:t>ą</w:t>
      </w:r>
      <w:r w:rsidRPr="008F3CD7">
        <w:rPr>
          <w:rFonts w:ascii="Arial" w:eastAsia="Calibri" w:hAnsi="Arial" w:cs="Arial"/>
          <w:lang w:eastAsia="ar-SA"/>
        </w:rPr>
        <w:t>pienia od umowy z przyczyn zale</w:t>
      </w:r>
      <w:r w:rsidRPr="008F3CD7">
        <w:rPr>
          <w:rFonts w:ascii="Arial" w:eastAsia="TimesNewRoman" w:hAnsi="Arial" w:cs="Arial"/>
          <w:lang w:eastAsia="ar-SA"/>
        </w:rPr>
        <w:t>ż</w:t>
      </w:r>
      <w:r w:rsidRPr="008F3CD7">
        <w:rPr>
          <w:rFonts w:ascii="Arial" w:eastAsia="Calibri" w:hAnsi="Arial" w:cs="Arial"/>
          <w:lang w:eastAsia="ar-SA"/>
        </w:rPr>
        <w:t>nych od Zamawiaj</w:t>
      </w:r>
      <w:r w:rsidRPr="008F3CD7">
        <w:rPr>
          <w:rFonts w:ascii="Arial" w:eastAsia="TimesNewRoman" w:hAnsi="Arial" w:cs="Arial"/>
          <w:lang w:eastAsia="ar-SA"/>
        </w:rPr>
        <w:t>ą</w:t>
      </w:r>
      <w:r w:rsidRPr="008F3CD7">
        <w:rPr>
          <w:rFonts w:ascii="Arial" w:eastAsia="Calibri" w:hAnsi="Arial" w:cs="Arial"/>
          <w:lang w:eastAsia="ar-SA"/>
        </w:rPr>
        <w:t>cego w wysoko</w:t>
      </w:r>
      <w:r w:rsidRPr="008F3CD7">
        <w:rPr>
          <w:rFonts w:ascii="Arial" w:eastAsia="TimesNewRoman" w:hAnsi="Arial" w:cs="Arial"/>
          <w:lang w:eastAsia="ar-SA"/>
        </w:rPr>
        <w:t>ś</w:t>
      </w:r>
      <w:r w:rsidRPr="008F3CD7">
        <w:rPr>
          <w:rFonts w:ascii="Arial" w:eastAsia="Calibri" w:hAnsi="Arial" w:cs="Arial"/>
          <w:lang w:eastAsia="ar-SA"/>
        </w:rPr>
        <w:t>ci 10% wynagrodzenia, okre</w:t>
      </w:r>
      <w:r w:rsidRPr="008F3CD7">
        <w:rPr>
          <w:rFonts w:ascii="Arial" w:eastAsia="TimesNewRoman" w:hAnsi="Arial" w:cs="Arial"/>
          <w:lang w:eastAsia="ar-SA"/>
        </w:rPr>
        <w:t>ś</w:t>
      </w:r>
      <w:r w:rsidRPr="008F3CD7">
        <w:rPr>
          <w:rFonts w:ascii="Arial" w:eastAsia="Calibri" w:hAnsi="Arial" w:cs="Arial"/>
          <w:lang w:eastAsia="ar-SA"/>
        </w:rPr>
        <w:t>lonego w umowie.</w:t>
      </w:r>
    </w:p>
    <w:p w14:paraId="2547ABB6" w14:textId="77777777" w:rsidR="008F3CD7" w:rsidRPr="008F3CD7" w:rsidRDefault="008F3CD7" w:rsidP="008F3CD7">
      <w:pPr>
        <w:numPr>
          <w:ilvl w:val="0"/>
          <w:numId w:val="3"/>
        </w:numPr>
        <w:suppressAutoHyphens/>
        <w:autoSpaceDE w:val="0"/>
        <w:spacing w:after="0" w:line="276" w:lineRule="auto"/>
        <w:ind w:left="284" w:hanging="284"/>
        <w:jc w:val="both"/>
        <w:rPr>
          <w:rFonts w:ascii="Arial" w:eastAsia="Calibri" w:hAnsi="Arial" w:cs="Arial"/>
          <w:lang w:eastAsia="ar-SA"/>
        </w:rPr>
      </w:pPr>
      <w:r w:rsidRPr="008F3CD7">
        <w:rPr>
          <w:rFonts w:ascii="Arial" w:eastAsia="Calibri" w:hAnsi="Arial" w:cs="Arial"/>
          <w:lang w:eastAsia="ar-SA"/>
        </w:rPr>
        <w:t>Strony zastrzegaj</w:t>
      </w:r>
      <w:r w:rsidRPr="008F3CD7">
        <w:rPr>
          <w:rFonts w:ascii="Arial" w:eastAsia="TimesNewRoman" w:hAnsi="Arial" w:cs="Arial"/>
          <w:lang w:eastAsia="ar-SA"/>
        </w:rPr>
        <w:t xml:space="preserve">ą </w:t>
      </w:r>
      <w:r w:rsidRPr="008F3CD7">
        <w:rPr>
          <w:rFonts w:ascii="Arial" w:eastAsia="Calibri" w:hAnsi="Arial" w:cs="Arial"/>
          <w:lang w:eastAsia="ar-SA"/>
        </w:rPr>
        <w:t>sobie prawo do odszkodowania uzupełniaj</w:t>
      </w:r>
      <w:r w:rsidRPr="008F3CD7">
        <w:rPr>
          <w:rFonts w:ascii="Arial" w:eastAsia="TimesNewRoman" w:hAnsi="Arial" w:cs="Arial"/>
          <w:lang w:eastAsia="ar-SA"/>
        </w:rPr>
        <w:t>ą</w:t>
      </w:r>
      <w:r w:rsidRPr="008F3CD7">
        <w:rPr>
          <w:rFonts w:ascii="Arial" w:eastAsia="Calibri" w:hAnsi="Arial" w:cs="Arial"/>
          <w:lang w:eastAsia="ar-SA"/>
        </w:rPr>
        <w:t>cego przenosz</w:t>
      </w:r>
      <w:r w:rsidRPr="008F3CD7">
        <w:rPr>
          <w:rFonts w:ascii="Arial" w:eastAsia="TimesNewRoman" w:hAnsi="Arial" w:cs="Arial"/>
          <w:lang w:eastAsia="ar-SA"/>
        </w:rPr>
        <w:t>ą</w:t>
      </w:r>
      <w:r w:rsidRPr="008F3CD7">
        <w:rPr>
          <w:rFonts w:ascii="Arial" w:eastAsia="Calibri" w:hAnsi="Arial" w:cs="Arial"/>
          <w:lang w:eastAsia="ar-SA"/>
        </w:rPr>
        <w:t>cego wysoko</w:t>
      </w:r>
      <w:r w:rsidRPr="008F3CD7">
        <w:rPr>
          <w:rFonts w:ascii="Arial" w:eastAsia="TimesNewRoman" w:hAnsi="Arial" w:cs="Arial"/>
          <w:lang w:eastAsia="ar-SA"/>
        </w:rPr>
        <w:t xml:space="preserve">ść </w:t>
      </w:r>
      <w:r w:rsidRPr="008F3CD7">
        <w:rPr>
          <w:rFonts w:ascii="Arial" w:eastAsia="Calibri" w:hAnsi="Arial" w:cs="Arial"/>
          <w:lang w:eastAsia="ar-SA"/>
        </w:rPr>
        <w:t>kar umownych do wysoko</w:t>
      </w:r>
      <w:r w:rsidRPr="008F3CD7">
        <w:rPr>
          <w:rFonts w:ascii="Arial" w:eastAsia="TimesNewRoman" w:hAnsi="Arial" w:cs="Arial"/>
          <w:lang w:eastAsia="ar-SA"/>
        </w:rPr>
        <w:t>ś</w:t>
      </w:r>
      <w:r w:rsidRPr="008F3CD7">
        <w:rPr>
          <w:rFonts w:ascii="Arial" w:eastAsia="Calibri" w:hAnsi="Arial" w:cs="Arial"/>
          <w:lang w:eastAsia="ar-SA"/>
        </w:rPr>
        <w:t>ci rzeczywi</w:t>
      </w:r>
      <w:r w:rsidRPr="008F3CD7">
        <w:rPr>
          <w:rFonts w:ascii="Arial" w:eastAsia="TimesNewRoman" w:hAnsi="Arial" w:cs="Arial"/>
          <w:lang w:eastAsia="ar-SA"/>
        </w:rPr>
        <w:t>ś</w:t>
      </w:r>
      <w:r w:rsidRPr="008F3CD7">
        <w:rPr>
          <w:rFonts w:ascii="Arial" w:eastAsia="Calibri" w:hAnsi="Arial" w:cs="Arial"/>
          <w:lang w:eastAsia="ar-SA"/>
        </w:rPr>
        <w:t>cie poniesionej szkody.</w:t>
      </w:r>
    </w:p>
    <w:p w14:paraId="25BC1F29" w14:textId="77777777" w:rsidR="00B363C0" w:rsidRPr="00D92DC1" w:rsidRDefault="00B363C0" w:rsidP="00B363C0">
      <w:pPr>
        <w:suppressAutoHyphens/>
        <w:autoSpaceDE w:val="0"/>
        <w:spacing w:after="0" w:line="276" w:lineRule="auto"/>
        <w:ind w:left="284"/>
        <w:jc w:val="both"/>
        <w:rPr>
          <w:rFonts w:ascii="Arial" w:eastAsia="Calibri" w:hAnsi="Arial" w:cs="Arial"/>
          <w:lang w:eastAsia="ar-SA"/>
        </w:rPr>
      </w:pPr>
    </w:p>
    <w:p w14:paraId="3D043778" w14:textId="77777777" w:rsidR="00B363C0" w:rsidRDefault="00B363C0" w:rsidP="00B363C0">
      <w:pPr>
        <w:suppressAutoHyphens/>
        <w:autoSpaceDE w:val="0"/>
        <w:spacing w:after="0" w:line="276" w:lineRule="auto"/>
        <w:jc w:val="center"/>
        <w:rPr>
          <w:rFonts w:ascii="Arial" w:eastAsia="Calibri" w:hAnsi="Arial" w:cs="Arial"/>
          <w:lang w:eastAsia="ar-SA"/>
        </w:rPr>
      </w:pPr>
      <w:r w:rsidRPr="00D92DC1">
        <w:rPr>
          <w:rFonts w:ascii="Arial" w:eastAsia="Calibri" w:hAnsi="Arial" w:cs="Arial"/>
          <w:lang w:eastAsia="ar-SA"/>
        </w:rPr>
        <w:t xml:space="preserve">§ </w:t>
      </w:r>
      <w:r>
        <w:rPr>
          <w:rFonts w:ascii="Arial" w:eastAsia="Calibri" w:hAnsi="Arial" w:cs="Arial"/>
          <w:lang w:eastAsia="ar-SA"/>
        </w:rPr>
        <w:t>7</w:t>
      </w:r>
    </w:p>
    <w:p w14:paraId="65D0CCAF" w14:textId="77777777" w:rsidR="00B363C0" w:rsidRDefault="00B363C0" w:rsidP="00B363C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76" w:lineRule="auto"/>
        <w:ind w:left="284" w:hanging="218"/>
        <w:jc w:val="both"/>
        <w:rPr>
          <w:rFonts w:ascii="Arial" w:eastAsia="Calibri" w:hAnsi="Arial" w:cs="Arial"/>
          <w:lang w:eastAsia="ar-SA"/>
        </w:rPr>
      </w:pPr>
      <w:r w:rsidRPr="00496849">
        <w:rPr>
          <w:rFonts w:ascii="Arial" w:eastAsia="Calibri" w:hAnsi="Arial" w:cs="Arial"/>
          <w:lang w:eastAsia="ar-SA"/>
        </w:rPr>
        <w:t>Oprócz wypadków wymienionych w treści niniejszej umowy oraz w treści kodeksu cywilnego Zamawiającemu przysługuje prawo do odstąpienia od umowy w następujących sytuacjach:</w:t>
      </w:r>
    </w:p>
    <w:p w14:paraId="16494A77" w14:textId="77777777" w:rsidR="00B363C0" w:rsidRDefault="00B363C0" w:rsidP="00B363C0">
      <w:pPr>
        <w:pStyle w:val="Akapitzlist"/>
        <w:numPr>
          <w:ilvl w:val="0"/>
          <w:numId w:val="12"/>
        </w:numPr>
        <w:tabs>
          <w:tab w:val="left" w:pos="284"/>
        </w:tabs>
        <w:suppressAutoHyphens/>
        <w:autoSpaceDE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496849">
        <w:rPr>
          <w:rFonts w:ascii="Arial" w:eastAsia="Calibri" w:hAnsi="Arial" w:cs="Arial"/>
          <w:lang w:eastAsia="ar-SA"/>
        </w:rPr>
        <w:t>jeżeli Wykonawca nie podjął się wykonania obowiązków wynikających z niniejszej umowy w terminie 3 dni od dnia jej podpisania lub przerwał ich wykonanie, zaś przerwa trwała dłużej niż 3 dni,</w:t>
      </w:r>
    </w:p>
    <w:p w14:paraId="14BA787F" w14:textId="77777777" w:rsidR="00B363C0" w:rsidRDefault="00B363C0" w:rsidP="00B363C0">
      <w:pPr>
        <w:pStyle w:val="Akapitzlist"/>
        <w:numPr>
          <w:ilvl w:val="0"/>
          <w:numId w:val="12"/>
        </w:numPr>
        <w:tabs>
          <w:tab w:val="left" w:pos="284"/>
        </w:tabs>
        <w:suppressAutoHyphens/>
        <w:autoSpaceDE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496849">
        <w:rPr>
          <w:rFonts w:ascii="Arial" w:eastAsia="Calibri" w:hAnsi="Arial" w:cs="Arial"/>
          <w:lang w:eastAsia="ar-SA"/>
        </w:rPr>
        <w:t>jeżeli Wykonawca wykonuje swoje obowiązki w sposób nienależyty i pomimo pisemnego wezwania Zamawiającego nie nastąpiła poprawa w wykonaniu tych obowiązków,</w:t>
      </w:r>
    </w:p>
    <w:p w14:paraId="50AD5BA1" w14:textId="30F844F7" w:rsidR="00B363C0" w:rsidRDefault="00B363C0" w:rsidP="00B363C0">
      <w:pPr>
        <w:pStyle w:val="Akapitzlist"/>
        <w:numPr>
          <w:ilvl w:val="0"/>
          <w:numId w:val="12"/>
        </w:numPr>
        <w:tabs>
          <w:tab w:val="left" w:pos="284"/>
        </w:tabs>
        <w:suppressAutoHyphens/>
        <w:autoSpaceDE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496849">
        <w:rPr>
          <w:rFonts w:ascii="Arial" w:eastAsia="Calibri" w:hAnsi="Arial" w:cs="Arial"/>
          <w:lang w:eastAsia="ar-SA"/>
        </w:rPr>
        <w:t>w razie zaistnienia istotnej zmiany okoliczności powodującej, że wykonanie umowy nie leży w interesie publicznym, czego nie można było prze</w:t>
      </w:r>
      <w:r>
        <w:rPr>
          <w:rFonts w:ascii="Arial" w:eastAsia="Calibri" w:hAnsi="Arial" w:cs="Arial"/>
          <w:lang w:eastAsia="ar-SA"/>
        </w:rPr>
        <w:t>widzieć w chwili zawarcia umowy</w:t>
      </w:r>
      <w:r w:rsidR="00BC679D">
        <w:rPr>
          <w:rFonts w:ascii="Arial" w:eastAsia="Calibri" w:hAnsi="Arial" w:cs="Arial"/>
          <w:lang w:eastAsia="ar-SA"/>
        </w:rPr>
        <w:t>.</w:t>
      </w:r>
    </w:p>
    <w:p w14:paraId="2F375E72" w14:textId="77777777" w:rsidR="00B363C0" w:rsidRDefault="00B363C0" w:rsidP="00B363C0">
      <w:pPr>
        <w:pStyle w:val="Akapitzlist"/>
        <w:numPr>
          <w:ilvl w:val="0"/>
          <w:numId w:val="11"/>
        </w:numPr>
        <w:tabs>
          <w:tab w:val="left" w:pos="284"/>
        </w:tabs>
        <w:suppressAutoHyphens/>
        <w:autoSpaceDE w:val="0"/>
        <w:spacing w:after="0" w:line="276" w:lineRule="auto"/>
        <w:ind w:left="284" w:hanging="218"/>
        <w:jc w:val="both"/>
        <w:rPr>
          <w:rFonts w:ascii="Arial" w:eastAsia="Calibri" w:hAnsi="Arial" w:cs="Arial"/>
          <w:lang w:eastAsia="ar-SA"/>
        </w:rPr>
      </w:pPr>
      <w:r w:rsidRPr="00E71C12">
        <w:rPr>
          <w:rFonts w:ascii="Arial" w:eastAsia="Calibri" w:hAnsi="Arial" w:cs="Arial"/>
          <w:lang w:eastAsia="ar-SA"/>
        </w:rPr>
        <w:t>Odstąpienie od umowy, powinno nastąpić w terminie jednego tygodnia od wystąpienia okoliczności stanowiącej podstawę odstąpienia w formie pisemnej pod rygorem nieważności takiego oświadczenia i powinno zawierać uzasadnienie.</w:t>
      </w:r>
    </w:p>
    <w:p w14:paraId="7A2F0B5C" w14:textId="77777777" w:rsidR="00B363C0" w:rsidRDefault="00B363C0" w:rsidP="003F1683">
      <w:pPr>
        <w:suppressAutoHyphens/>
        <w:autoSpaceDE w:val="0"/>
        <w:spacing w:after="0" w:line="276" w:lineRule="auto"/>
        <w:rPr>
          <w:rFonts w:ascii="Arial" w:eastAsia="Calibri" w:hAnsi="Arial" w:cs="Arial"/>
          <w:lang w:eastAsia="ar-SA"/>
        </w:rPr>
      </w:pPr>
    </w:p>
    <w:p w14:paraId="79D3C15A" w14:textId="77777777" w:rsidR="00B363C0" w:rsidRDefault="00B363C0" w:rsidP="00B363C0">
      <w:pPr>
        <w:suppressAutoHyphens/>
        <w:autoSpaceDE w:val="0"/>
        <w:spacing w:after="0" w:line="276" w:lineRule="auto"/>
        <w:jc w:val="center"/>
        <w:rPr>
          <w:rFonts w:ascii="Arial" w:eastAsia="Calibri" w:hAnsi="Arial" w:cs="Arial"/>
          <w:lang w:eastAsia="ar-SA"/>
        </w:rPr>
      </w:pPr>
      <w:r w:rsidRPr="00D92DC1">
        <w:rPr>
          <w:rFonts w:ascii="Arial" w:eastAsia="Calibri" w:hAnsi="Arial" w:cs="Arial"/>
          <w:lang w:eastAsia="ar-SA"/>
        </w:rPr>
        <w:t xml:space="preserve">§ </w:t>
      </w:r>
      <w:r>
        <w:rPr>
          <w:rFonts w:ascii="Arial" w:eastAsia="Calibri" w:hAnsi="Arial" w:cs="Arial"/>
          <w:lang w:eastAsia="ar-SA"/>
        </w:rPr>
        <w:t>8</w:t>
      </w:r>
    </w:p>
    <w:p w14:paraId="4BADA07E" w14:textId="77777777" w:rsidR="00B363C0" w:rsidRPr="00D92DC1" w:rsidRDefault="00B363C0" w:rsidP="00B363C0">
      <w:pPr>
        <w:numPr>
          <w:ilvl w:val="0"/>
          <w:numId w:val="4"/>
        </w:numPr>
        <w:tabs>
          <w:tab w:val="left" w:pos="300"/>
        </w:tabs>
        <w:suppressAutoHyphens/>
        <w:autoSpaceDE w:val="0"/>
        <w:spacing w:after="0" w:line="276" w:lineRule="auto"/>
        <w:ind w:left="286" w:hanging="271"/>
        <w:jc w:val="both"/>
        <w:rPr>
          <w:rFonts w:ascii="Arial" w:eastAsia="Calibri" w:hAnsi="Arial" w:cs="Arial"/>
          <w:lang w:eastAsia="ar-SA"/>
        </w:rPr>
      </w:pPr>
      <w:r w:rsidRPr="00D92DC1">
        <w:rPr>
          <w:rFonts w:ascii="Arial" w:eastAsia="Calibri" w:hAnsi="Arial" w:cs="Arial"/>
          <w:lang w:eastAsia="ar-SA"/>
        </w:rPr>
        <w:t>Wykonawca ponosi wobec Zamawiaj</w:t>
      </w:r>
      <w:r w:rsidRPr="00D92DC1">
        <w:rPr>
          <w:rFonts w:ascii="Arial" w:eastAsia="TimesNewRoman" w:hAnsi="Arial" w:cs="Arial"/>
          <w:lang w:eastAsia="ar-SA"/>
        </w:rPr>
        <w:t>ą</w:t>
      </w:r>
      <w:r w:rsidRPr="00D92DC1">
        <w:rPr>
          <w:rFonts w:ascii="Arial" w:eastAsia="Calibri" w:hAnsi="Arial" w:cs="Arial"/>
          <w:lang w:eastAsia="ar-SA"/>
        </w:rPr>
        <w:t>cego odpowiedzialno</w:t>
      </w:r>
      <w:r w:rsidRPr="00D92DC1">
        <w:rPr>
          <w:rFonts w:ascii="Arial" w:eastAsia="TimesNewRoman" w:hAnsi="Arial" w:cs="Arial"/>
          <w:lang w:eastAsia="ar-SA"/>
        </w:rPr>
        <w:t xml:space="preserve">ść </w:t>
      </w:r>
      <w:r w:rsidRPr="00D92DC1">
        <w:rPr>
          <w:rFonts w:ascii="Arial" w:eastAsia="Calibri" w:hAnsi="Arial" w:cs="Arial"/>
          <w:lang w:eastAsia="ar-SA"/>
        </w:rPr>
        <w:t>materialn</w:t>
      </w:r>
      <w:r w:rsidRPr="00D92DC1">
        <w:rPr>
          <w:rFonts w:ascii="Arial" w:eastAsia="TimesNewRoman" w:hAnsi="Arial" w:cs="Arial"/>
          <w:lang w:eastAsia="ar-SA"/>
        </w:rPr>
        <w:t xml:space="preserve">ą </w:t>
      </w:r>
      <w:r w:rsidRPr="00D92DC1">
        <w:rPr>
          <w:rFonts w:ascii="Arial" w:eastAsia="Calibri" w:hAnsi="Arial" w:cs="Arial"/>
          <w:lang w:eastAsia="ar-SA"/>
        </w:rPr>
        <w:t>z tytułu niewykonania lub nienale</w:t>
      </w:r>
      <w:r w:rsidRPr="00D92DC1">
        <w:rPr>
          <w:rFonts w:ascii="Arial" w:eastAsia="TimesNewRoman" w:hAnsi="Arial" w:cs="Arial"/>
          <w:lang w:eastAsia="ar-SA"/>
        </w:rPr>
        <w:t>ż</w:t>
      </w:r>
      <w:r w:rsidRPr="00D92DC1">
        <w:rPr>
          <w:rFonts w:ascii="Arial" w:eastAsia="Calibri" w:hAnsi="Arial" w:cs="Arial"/>
          <w:lang w:eastAsia="ar-SA"/>
        </w:rPr>
        <w:t>ytego wykonania obowi</w:t>
      </w:r>
      <w:r w:rsidRPr="00D92DC1">
        <w:rPr>
          <w:rFonts w:ascii="Arial" w:eastAsia="TimesNewRoman" w:hAnsi="Arial" w:cs="Arial"/>
          <w:lang w:eastAsia="ar-SA"/>
        </w:rPr>
        <w:t>ą</w:t>
      </w:r>
      <w:r w:rsidRPr="00D92DC1">
        <w:rPr>
          <w:rFonts w:ascii="Arial" w:eastAsia="Calibri" w:hAnsi="Arial" w:cs="Arial"/>
          <w:lang w:eastAsia="ar-SA"/>
        </w:rPr>
        <w:t>zków inspektora nadzoru</w:t>
      </w:r>
      <w:r w:rsidRPr="00D92DC1">
        <w:rPr>
          <w:rFonts w:ascii="Arial" w:eastAsia="Calibri" w:hAnsi="Arial" w:cs="Arial"/>
          <w:lang w:eastAsia="ar-SA"/>
        </w:rPr>
        <w:br/>
        <w:t>inwestorskiego okre</w:t>
      </w:r>
      <w:r w:rsidRPr="00D92DC1">
        <w:rPr>
          <w:rFonts w:ascii="Arial" w:eastAsia="TimesNewRoman" w:hAnsi="Arial" w:cs="Arial"/>
          <w:lang w:eastAsia="ar-SA"/>
        </w:rPr>
        <w:t>ś</w:t>
      </w:r>
      <w:r w:rsidRPr="00D92DC1">
        <w:rPr>
          <w:rFonts w:ascii="Arial" w:eastAsia="Calibri" w:hAnsi="Arial" w:cs="Arial"/>
          <w:lang w:eastAsia="ar-SA"/>
        </w:rPr>
        <w:t>lonych niniejsz</w:t>
      </w:r>
      <w:r w:rsidRPr="00D92DC1">
        <w:rPr>
          <w:rFonts w:ascii="Arial" w:eastAsia="TimesNewRoman" w:hAnsi="Arial" w:cs="Arial"/>
          <w:lang w:eastAsia="ar-SA"/>
        </w:rPr>
        <w:t xml:space="preserve">ą </w:t>
      </w:r>
      <w:r w:rsidRPr="00D92DC1">
        <w:rPr>
          <w:rFonts w:ascii="Arial" w:eastAsia="Calibri" w:hAnsi="Arial" w:cs="Arial"/>
          <w:lang w:eastAsia="ar-SA"/>
        </w:rPr>
        <w:t>umow</w:t>
      </w:r>
      <w:r w:rsidRPr="00D92DC1">
        <w:rPr>
          <w:rFonts w:ascii="Arial" w:eastAsia="TimesNewRoman" w:hAnsi="Arial" w:cs="Arial"/>
          <w:lang w:eastAsia="ar-SA"/>
        </w:rPr>
        <w:t xml:space="preserve">ą </w:t>
      </w:r>
      <w:r w:rsidRPr="00D92DC1">
        <w:rPr>
          <w:rFonts w:ascii="Arial" w:eastAsia="Calibri" w:hAnsi="Arial" w:cs="Arial"/>
          <w:lang w:eastAsia="ar-SA"/>
        </w:rPr>
        <w:t>oraz przepisami prawa.</w:t>
      </w:r>
    </w:p>
    <w:p w14:paraId="5EF2D2EB" w14:textId="77777777" w:rsidR="00B363C0" w:rsidRPr="00533E0B" w:rsidRDefault="00B363C0" w:rsidP="00B363C0">
      <w:pPr>
        <w:pStyle w:val="Akapitzlist"/>
        <w:numPr>
          <w:ilvl w:val="0"/>
          <w:numId w:val="4"/>
        </w:numPr>
        <w:tabs>
          <w:tab w:val="clear" w:pos="720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Calibri" w:hAnsi="Arial" w:cs="Arial"/>
          <w:lang w:eastAsia="ar-SA"/>
        </w:rPr>
      </w:pPr>
      <w:r w:rsidRPr="00533E0B">
        <w:rPr>
          <w:rFonts w:ascii="Arial" w:eastAsia="Calibri" w:hAnsi="Arial" w:cs="Arial"/>
          <w:lang w:eastAsia="ar-SA"/>
        </w:rPr>
        <w:t>W sprawach nieuregulowanych umow</w:t>
      </w:r>
      <w:r w:rsidRPr="00533E0B">
        <w:rPr>
          <w:rFonts w:ascii="Arial" w:eastAsia="TimesNewRoman" w:hAnsi="Arial" w:cs="Arial"/>
          <w:lang w:eastAsia="ar-SA"/>
        </w:rPr>
        <w:t xml:space="preserve">ą </w:t>
      </w:r>
      <w:r w:rsidRPr="00533E0B">
        <w:rPr>
          <w:rFonts w:ascii="Arial" w:eastAsia="Calibri" w:hAnsi="Arial" w:cs="Arial"/>
          <w:lang w:eastAsia="ar-SA"/>
        </w:rPr>
        <w:t>maj</w:t>
      </w:r>
      <w:r w:rsidRPr="00533E0B">
        <w:rPr>
          <w:rFonts w:ascii="Arial" w:eastAsia="TimesNewRoman" w:hAnsi="Arial" w:cs="Arial"/>
          <w:lang w:eastAsia="ar-SA"/>
        </w:rPr>
        <w:t xml:space="preserve">ą </w:t>
      </w:r>
      <w:r w:rsidRPr="00533E0B">
        <w:rPr>
          <w:rFonts w:ascii="Arial" w:eastAsia="Calibri" w:hAnsi="Arial" w:cs="Arial"/>
          <w:lang w:eastAsia="ar-SA"/>
        </w:rPr>
        <w:t>zastosowanie obowi</w:t>
      </w:r>
      <w:r w:rsidRPr="00533E0B">
        <w:rPr>
          <w:rFonts w:ascii="Arial" w:eastAsia="TimesNewRoman" w:hAnsi="Arial" w:cs="Arial"/>
          <w:lang w:eastAsia="ar-SA"/>
        </w:rPr>
        <w:t>ą</w:t>
      </w:r>
      <w:r w:rsidRPr="00533E0B">
        <w:rPr>
          <w:rFonts w:ascii="Arial" w:eastAsia="Calibri" w:hAnsi="Arial" w:cs="Arial"/>
          <w:lang w:eastAsia="ar-SA"/>
        </w:rPr>
        <w:t>zuj</w:t>
      </w:r>
      <w:r w:rsidRPr="00533E0B">
        <w:rPr>
          <w:rFonts w:ascii="Arial" w:eastAsia="TimesNewRoman" w:hAnsi="Arial" w:cs="Arial"/>
          <w:lang w:eastAsia="ar-SA"/>
        </w:rPr>
        <w:t>ą</w:t>
      </w:r>
      <w:r w:rsidRPr="00533E0B">
        <w:rPr>
          <w:rFonts w:ascii="Arial" w:eastAsia="Calibri" w:hAnsi="Arial" w:cs="Arial"/>
          <w:lang w:eastAsia="ar-SA"/>
        </w:rPr>
        <w:t xml:space="preserve">ce przepisy prawa,  </w:t>
      </w:r>
      <w:r w:rsidRPr="00533E0B">
        <w:rPr>
          <w:rFonts w:ascii="Arial" w:eastAsia="Calibri" w:hAnsi="Arial" w:cs="Arial"/>
          <w:lang w:eastAsia="ar-SA"/>
        </w:rPr>
        <w:br/>
        <w:t>w szczególno</w:t>
      </w:r>
      <w:r w:rsidRPr="00533E0B">
        <w:rPr>
          <w:rFonts w:ascii="Arial" w:eastAsia="TimesNewRoman" w:hAnsi="Arial" w:cs="Arial"/>
          <w:lang w:eastAsia="ar-SA"/>
        </w:rPr>
        <w:t>ś</w:t>
      </w:r>
      <w:r w:rsidRPr="00533E0B">
        <w:rPr>
          <w:rFonts w:ascii="Arial" w:eastAsia="Calibri" w:hAnsi="Arial" w:cs="Arial"/>
          <w:lang w:eastAsia="ar-SA"/>
        </w:rPr>
        <w:t>ci Kodeksu Cywilnego oraz prawa budowlanego.</w:t>
      </w:r>
    </w:p>
    <w:p w14:paraId="249276B6" w14:textId="77777777" w:rsidR="00B363C0" w:rsidRPr="00D92DC1" w:rsidRDefault="00B363C0" w:rsidP="00B363C0">
      <w:pPr>
        <w:tabs>
          <w:tab w:val="left" w:pos="300"/>
        </w:tabs>
        <w:suppressAutoHyphens/>
        <w:autoSpaceDE w:val="0"/>
        <w:spacing w:after="0" w:line="276" w:lineRule="auto"/>
        <w:ind w:left="286"/>
        <w:jc w:val="both"/>
        <w:rPr>
          <w:rFonts w:ascii="Arial" w:eastAsia="Calibri" w:hAnsi="Arial" w:cs="Arial"/>
          <w:lang w:eastAsia="ar-SA"/>
        </w:rPr>
      </w:pPr>
    </w:p>
    <w:p w14:paraId="21E0E8D4" w14:textId="77777777" w:rsidR="00B363C0" w:rsidRDefault="00B363C0" w:rsidP="00B363C0">
      <w:pPr>
        <w:suppressAutoHyphens/>
        <w:autoSpaceDE w:val="0"/>
        <w:spacing w:after="0" w:line="276" w:lineRule="auto"/>
        <w:jc w:val="center"/>
        <w:rPr>
          <w:rFonts w:ascii="Arial" w:eastAsia="Calibri" w:hAnsi="Arial" w:cs="Arial"/>
          <w:lang w:eastAsia="ar-SA"/>
        </w:rPr>
      </w:pPr>
      <w:r w:rsidRPr="00D92DC1">
        <w:rPr>
          <w:rFonts w:ascii="Arial" w:eastAsia="Calibri" w:hAnsi="Arial" w:cs="Arial"/>
          <w:lang w:eastAsia="ar-SA"/>
        </w:rPr>
        <w:t xml:space="preserve">§ </w:t>
      </w:r>
      <w:r>
        <w:rPr>
          <w:rFonts w:ascii="Arial" w:eastAsia="Calibri" w:hAnsi="Arial" w:cs="Arial"/>
          <w:lang w:eastAsia="ar-SA"/>
        </w:rPr>
        <w:t>9</w:t>
      </w:r>
    </w:p>
    <w:p w14:paraId="4C50D625" w14:textId="77777777" w:rsidR="00B363C0" w:rsidRDefault="00B363C0" w:rsidP="00B363C0">
      <w:pPr>
        <w:numPr>
          <w:ilvl w:val="0"/>
          <w:numId w:val="13"/>
        </w:numPr>
        <w:tabs>
          <w:tab w:val="clear" w:pos="720"/>
          <w:tab w:val="left" w:pos="300"/>
          <w:tab w:val="num" w:pos="360"/>
        </w:tabs>
        <w:suppressAutoHyphens/>
        <w:autoSpaceDE w:val="0"/>
        <w:spacing w:after="0" w:line="276" w:lineRule="auto"/>
        <w:ind w:hanging="720"/>
        <w:jc w:val="both"/>
        <w:rPr>
          <w:rFonts w:ascii="Arial" w:eastAsia="Calibri" w:hAnsi="Arial" w:cs="Arial"/>
          <w:lang w:eastAsia="ar-SA"/>
        </w:rPr>
      </w:pPr>
      <w:r w:rsidRPr="00E71C12">
        <w:rPr>
          <w:rFonts w:ascii="Arial" w:eastAsia="Calibri" w:hAnsi="Arial" w:cs="Arial"/>
          <w:lang w:eastAsia="ar-SA"/>
        </w:rPr>
        <w:t>Przedstawicielem Wykonawcy przy realizacji przedmiotu umowy będzie .............</w:t>
      </w:r>
      <w:r>
        <w:rPr>
          <w:rFonts w:ascii="Arial" w:eastAsia="Calibri" w:hAnsi="Arial" w:cs="Arial"/>
          <w:lang w:eastAsia="ar-SA"/>
        </w:rPr>
        <w:t>..........</w:t>
      </w:r>
      <w:r w:rsidRPr="00E71C12">
        <w:rPr>
          <w:rFonts w:ascii="Arial" w:eastAsia="Calibri" w:hAnsi="Arial" w:cs="Arial"/>
          <w:lang w:eastAsia="ar-SA"/>
        </w:rPr>
        <w:t>............</w:t>
      </w:r>
    </w:p>
    <w:p w14:paraId="54342E12" w14:textId="77777777" w:rsidR="00B363C0" w:rsidRDefault="00B363C0" w:rsidP="00B363C0">
      <w:pPr>
        <w:numPr>
          <w:ilvl w:val="0"/>
          <w:numId w:val="13"/>
        </w:numPr>
        <w:tabs>
          <w:tab w:val="left" w:pos="300"/>
        </w:tabs>
        <w:suppressAutoHyphens/>
        <w:autoSpaceDE w:val="0"/>
        <w:spacing w:after="0" w:line="276" w:lineRule="auto"/>
        <w:ind w:left="286" w:hanging="271"/>
        <w:jc w:val="both"/>
        <w:rPr>
          <w:rFonts w:ascii="Arial" w:eastAsia="Calibri" w:hAnsi="Arial" w:cs="Arial"/>
          <w:lang w:eastAsia="ar-SA"/>
        </w:rPr>
      </w:pPr>
      <w:r w:rsidRPr="00E71C12">
        <w:rPr>
          <w:rFonts w:ascii="Arial" w:eastAsia="Calibri" w:hAnsi="Arial" w:cs="Arial"/>
          <w:lang w:eastAsia="ar-SA"/>
        </w:rPr>
        <w:t>Przedstawicielem Zamawiającego przy realizacji przedmiotu umowy będzie .......</w:t>
      </w:r>
      <w:r>
        <w:rPr>
          <w:rFonts w:ascii="Arial" w:eastAsia="Calibri" w:hAnsi="Arial" w:cs="Arial"/>
          <w:lang w:eastAsia="ar-SA"/>
        </w:rPr>
        <w:t>.......</w:t>
      </w:r>
      <w:r w:rsidRPr="00E71C12">
        <w:rPr>
          <w:rFonts w:ascii="Arial" w:eastAsia="Calibri" w:hAnsi="Arial" w:cs="Arial"/>
          <w:lang w:eastAsia="ar-SA"/>
        </w:rPr>
        <w:t>...............</w:t>
      </w:r>
    </w:p>
    <w:p w14:paraId="3323F8A9" w14:textId="77777777" w:rsidR="00B363C0" w:rsidRPr="00D92DC1" w:rsidRDefault="00B363C0" w:rsidP="00B363C0">
      <w:pPr>
        <w:suppressAutoHyphens/>
        <w:autoSpaceDE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</w:p>
    <w:p w14:paraId="06074949" w14:textId="77777777" w:rsidR="00B363C0" w:rsidRPr="00D92DC1" w:rsidRDefault="00B363C0" w:rsidP="00B363C0">
      <w:pPr>
        <w:suppressAutoHyphens/>
        <w:autoSpaceDE w:val="0"/>
        <w:spacing w:after="0" w:line="276" w:lineRule="auto"/>
        <w:jc w:val="center"/>
        <w:rPr>
          <w:rFonts w:ascii="Arial" w:eastAsia="Calibri" w:hAnsi="Arial" w:cs="Arial"/>
          <w:lang w:eastAsia="ar-SA"/>
        </w:rPr>
      </w:pPr>
      <w:r w:rsidRPr="00D92DC1">
        <w:rPr>
          <w:rFonts w:ascii="Arial" w:eastAsia="Calibri" w:hAnsi="Arial" w:cs="Arial"/>
          <w:lang w:eastAsia="ar-SA"/>
        </w:rPr>
        <w:t>§ 1</w:t>
      </w:r>
      <w:r>
        <w:rPr>
          <w:rFonts w:ascii="Arial" w:eastAsia="Calibri" w:hAnsi="Arial" w:cs="Arial"/>
          <w:lang w:eastAsia="ar-SA"/>
        </w:rPr>
        <w:t>0</w:t>
      </w:r>
    </w:p>
    <w:p w14:paraId="6093197C" w14:textId="77777777" w:rsidR="00B363C0" w:rsidRPr="00D92DC1" w:rsidRDefault="00B363C0" w:rsidP="00B363C0">
      <w:pPr>
        <w:suppressAutoHyphens/>
        <w:autoSpaceDE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2DC1">
        <w:rPr>
          <w:rFonts w:ascii="Arial" w:eastAsia="Calibri" w:hAnsi="Arial" w:cs="Arial"/>
          <w:lang w:eastAsia="ar-SA"/>
        </w:rPr>
        <w:t>Spory wynikłe na tle wykonania umowy, strony zobowi</w:t>
      </w:r>
      <w:r w:rsidRPr="00D92DC1">
        <w:rPr>
          <w:rFonts w:ascii="Arial" w:eastAsia="TimesNewRoman" w:hAnsi="Arial" w:cs="Arial"/>
          <w:lang w:eastAsia="ar-SA"/>
        </w:rPr>
        <w:t>ą</w:t>
      </w:r>
      <w:r w:rsidRPr="00D92DC1">
        <w:rPr>
          <w:rFonts w:ascii="Arial" w:eastAsia="Calibri" w:hAnsi="Arial" w:cs="Arial"/>
          <w:lang w:eastAsia="ar-SA"/>
        </w:rPr>
        <w:t>zuj</w:t>
      </w:r>
      <w:r w:rsidRPr="00D92DC1">
        <w:rPr>
          <w:rFonts w:ascii="Arial" w:eastAsia="TimesNewRoman" w:hAnsi="Arial" w:cs="Arial"/>
          <w:lang w:eastAsia="ar-SA"/>
        </w:rPr>
        <w:t xml:space="preserve">ą </w:t>
      </w:r>
      <w:r w:rsidRPr="00D92DC1">
        <w:rPr>
          <w:rFonts w:ascii="Arial" w:eastAsia="Calibri" w:hAnsi="Arial" w:cs="Arial"/>
          <w:lang w:eastAsia="ar-SA"/>
        </w:rPr>
        <w:t>si</w:t>
      </w:r>
      <w:r w:rsidRPr="00D92DC1">
        <w:rPr>
          <w:rFonts w:ascii="Arial" w:eastAsia="TimesNewRoman" w:hAnsi="Arial" w:cs="Arial"/>
          <w:lang w:eastAsia="ar-SA"/>
        </w:rPr>
        <w:t xml:space="preserve">ę </w:t>
      </w:r>
      <w:r w:rsidRPr="00D92DC1">
        <w:rPr>
          <w:rFonts w:ascii="Arial" w:eastAsia="Calibri" w:hAnsi="Arial" w:cs="Arial"/>
          <w:lang w:eastAsia="ar-SA"/>
        </w:rPr>
        <w:t>podda</w:t>
      </w:r>
      <w:r w:rsidRPr="00D92DC1">
        <w:rPr>
          <w:rFonts w:ascii="Arial" w:eastAsia="TimesNewRoman" w:hAnsi="Arial" w:cs="Arial"/>
          <w:lang w:eastAsia="ar-SA"/>
        </w:rPr>
        <w:t xml:space="preserve">ć </w:t>
      </w:r>
      <w:r w:rsidRPr="00D92DC1">
        <w:rPr>
          <w:rFonts w:ascii="Arial" w:eastAsia="Calibri" w:hAnsi="Arial" w:cs="Arial"/>
          <w:lang w:eastAsia="ar-SA"/>
        </w:rPr>
        <w:t>rozstrzygni</w:t>
      </w:r>
      <w:r w:rsidRPr="00D92DC1">
        <w:rPr>
          <w:rFonts w:ascii="Arial" w:eastAsia="TimesNewRoman" w:hAnsi="Arial" w:cs="Arial"/>
          <w:lang w:eastAsia="ar-SA"/>
        </w:rPr>
        <w:t>ę</w:t>
      </w:r>
      <w:r w:rsidRPr="00D92DC1">
        <w:rPr>
          <w:rFonts w:ascii="Arial" w:eastAsia="Calibri" w:hAnsi="Arial" w:cs="Arial"/>
          <w:lang w:eastAsia="ar-SA"/>
        </w:rPr>
        <w:t>ciu wła</w:t>
      </w:r>
      <w:r w:rsidRPr="00D92DC1">
        <w:rPr>
          <w:rFonts w:ascii="Arial" w:eastAsia="TimesNewRoman" w:hAnsi="Arial" w:cs="Arial"/>
          <w:lang w:eastAsia="ar-SA"/>
        </w:rPr>
        <w:t>ś</w:t>
      </w:r>
      <w:r w:rsidRPr="00D92DC1">
        <w:rPr>
          <w:rFonts w:ascii="Arial" w:eastAsia="Calibri" w:hAnsi="Arial" w:cs="Arial"/>
          <w:lang w:eastAsia="ar-SA"/>
        </w:rPr>
        <w:t>ciwego s</w:t>
      </w:r>
      <w:r w:rsidRPr="00D92DC1">
        <w:rPr>
          <w:rFonts w:ascii="Arial" w:eastAsia="TimesNewRoman" w:hAnsi="Arial" w:cs="Arial"/>
          <w:lang w:eastAsia="ar-SA"/>
        </w:rPr>
        <w:t>ą</w:t>
      </w:r>
      <w:r w:rsidRPr="00D92DC1">
        <w:rPr>
          <w:rFonts w:ascii="Arial" w:eastAsia="Calibri" w:hAnsi="Arial" w:cs="Arial"/>
          <w:lang w:eastAsia="ar-SA"/>
        </w:rPr>
        <w:t>du powszechnego dla siedziby Zamawiaj</w:t>
      </w:r>
      <w:r w:rsidRPr="00D92DC1">
        <w:rPr>
          <w:rFonts w:ascii="Arial" w:eastAsia="TimesNewRoman" w:hAnsi="Arial" w:cs="Arial"/>
          <w:lang w:eastAsia="ar-SA"/>
        </w:rPr>
        <w:t>ą</w:t>
      </w:r>
      <w:r w:rsidRPr="00D92DC1">
        <w:rPr>
          <w:rFonts w:ascii="Arial" w:eastAsia="Calibri" w:hAnsi="Arial" w:cs="Arial"/>
          <w:lang w:eastAsia="ar-SA"/>
        </w:rPr>
        <w:t>cego.</w:t>
      </w:r>
    </w:p>
    <w:p w14:paraId="06458B15" w14:textId="77777777" w:rsidR="00B363C0" w:rsidRDefault="00B363C0" w:rsidP="00B363C0">
      <w:pPr>
        <w:suppressAutoHyphens/>
        <w:autoSpaceDE w:val="0"/>
        <w:spacing w:after="0" w:line="276" w:lineRule="auto"/>
        <w:jc w:val="center"/>
        <w:rPr>
          <w:rFonts w:ascii="Arial" w:eastAsia="Calibri" w:hAnsi="Arial" w:cs="Arial"/>
          <w:lang w:eastAsia="ar-SA"/>
        </w:rPr>
      </w:pPr>
    </w:p>
    <w:p w14:paraId="34F560B9" w14:textId="77777777" w:rsidR="00B363C0" w:rsidRPr="00D92DC1" w:rsidRDefault="00B363C0" w:rsidP="00B363C0">
      <w:pPr>
        <w:suppressAutoHyphens/>
        <w:autoSpaceDE w:val="0"/>
        <w:spacing w:after="0" w:line="276" w:lineRule="auto"/>
        <w:jc w:val="center"/>
        <w:rPr>
          <w:rFonts w:ascii="Arial" w:eastAsia="Calibri" w:hAnsi="Arial" w:cs="Arial"/>
          <w:lang w:eastAsia="ar-SA"/>
        </w:rPr>
      </w:pPr>
      <w:r w:rsidRPr="00D92DC1">
        <w:rPr>
          <w:rFonts w:ascii="Arial" w:eastAsia="Calibri" w:hAnsi="Arial" w:cs="Arial"/>
          <w:lang w:eastAsia="ar-SA"/>
        </w:rPr>
        <w:t>§ 1</w:t>
      </w:r>
      <w:r>
        <w:rPr>
          <w:rFonts w:ascii="Arial" w:eastAsia="Calibri" w:hAnsi="Arial" w:cs="Arial"/>
          <w:lang w:eastAsia="ar-SA"/>
        </w:rPr>
        <w:t>1</w:t>
      </w:r>
    </w:p>
    <w:p w14:paraId="448C669C" w14:textId="77777777" w:rsidR="00B363C0" w:rsidRPr="00D92DC1" w:rsidRDefault="00B363C0" w:rsidP="00B363C0">
      <w:pPr>
        <w:suppressAutoHyphens/>
        <w:autoSpaceDE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2DC1">
        <w:rPr>
          <w:rFonts w:ascii="Arial" w:eastAsia="Calibri" w:hAnsi="Arial" w:cs="Arial"/>
          <w:lang w:eastAsia="ar-SA"/>
        </w:rPr>
        <w:t>Zmiany postanowie</w:t>
      </w:r>
      <w:r w:rsidRPr="00D92DC1">
        <w:rPr>
          <w:rFonts w:ascii="Arial" w:eastAsia="TimesNewRoman" w:hAnsi="Arial" w:cs="Arial"/>
          <w:lang w:eastAsia="ar-SA"/>
        </w:rPr>
        <w:t xml:space="preserve">ń </w:t>
      </w:r>
      <w:r w:rsidRPr="00D92DC1">
        <w:rPr>
          <w:rFonts w:ascii="Arial" w:eastAsia="Calibri" w:hAnsi="Arial" w:cs="Arial"/>
          <w:lang w:eastAsia="ar-SA"/>
        </w:rPr>
        <w:t>umowy mog</w:t>
      </w:r>
      <w:r w:rsidRPr="00D92DC1">
        <w:rPr>
          <w:rFonts w:ascii="Arial" w:eastAsia="TimesNewRoman" w:hAnsi="Arial" w:cs="Arial"/>
          <w:lang w:eastAsia="ar-SA"/>
        </w:rPr>
        <w:t xml:space="preserve">ą </w:t>
      </w:r>
      <w:r w:rsidRPr="00D92DC1">
        <w:rPr>
          <w:rFonts w:ascii="Arial" w:eastAsia="Calibri" w:hAnsi="Arial" w:cs="Arial"/>
          <w:lang w:eastAsia="ar-SA"/>
        </w:rPr>
        <w:t>nast</w:t>
      </w:r>
      <w:r w:rsidRPr="00D92DC1">
        <w:rPr>
          <w:rFonts w:ascii="Arial" w:eastAsia="TimesNewRoman" w:hAnsi="Arial" w:cs="Arial"/>
          <w:lang w:eastAsia="ar-SA"/>
        </w:rPr>
        <w:t>ą</w:t>
      </w:r>
      <w:r w:rsidRPr="00D92DC1">
        <w:rPr>
          <w:rFonts w:ascii="Arial" w:eastAsia="Calibri" w:hAnsi="Arial" w:cs="Arial"/>
          <w:lang w:eastAsia="ar-SA"/>
        </w:rPr>
        <w:t>pi</w:t>
      </w:r>
      <w:r w:rsidRPr="00D92DC1">
        <w:rPr>
          <w:rFonts w:ascii="Arial" w:eastAsia="TimesNewRoman" w:hAnsi="Arial" w:cs="Arial"/>
          <w:lang w:eastAsia="ar-SA"/>
        </w:rPr>
        <w:t xml:space="preserve">ć </w:t>
      </w:r>
      <w:r w:rsidRPr="00D92DC1">
        <w:rPr>
          <w:rFonts w:ascii="Arial" w:eastAsia="Calibri" w:hAnsi="Arial" w:cs="Arial"/>
          <w:lang w:eastAsia="ar-SA"/>
        </w:rPr>
        <w:t>za zgod</w:t>
      </w:r>
      <w:r w:rsidRPr="00D92DC1">
        <w:rPr>
          <w:rFonts w:ascii="Arial" w:eastAsia="TimesNewRoman" w:hAnsi="Arial" w:cs="Arial"/>
          <w:lang w:eastAsia="ar-SA"/>
        </w:rPr>
        <w:t xml:space="preserve">ą </w:t>
      </w:r>
      <w:r w:rsidRPr="00D92DC1">
        <w:rPr>
          <w:rFonts w:ascii="Arial" w:eastAsia="Calibri" w:hAnsi="Arial" w:cs="Arial"/>
          <w:lang w:eastAsia="ar-SA"/>
        </w:rPr>
        <w:t>obu stron wyra</w:t>
      </w:r>
      <w:r w:rsidRPr="00D92DC1">
        <w:rPr>
          <w:rFonts w:ascii="Arial" w:eastAsia="TimesNewRoman" w:hAnsi="Arial" w:cs="Arial"/>
          <w:lang w:eastAsia="ar-SA"/>
        </w:rPr>
        <w:t>ż</w:t>
      </w:r>
      <w:r w:rsidRPr="00D92DC1">
        <w:rPr>
          <w:rFonts w:ascii="Arial" w:eastAsia="Calibri" w:hAnsi="Arial" w:cs="Arial"/>
          <w:lang w:eastAsia="ar-SA"/>
        </w:rPr>
        <w:t>on</w:t>
      </w:r>
      <w:r w:rsidRPr="00D92DC1">
        <w:rPr>
          <w:rFonts w:ascii="Arial" w:eastAsia="TimesNewRoman" w:hAnsi="Arial" w:cs="Arial"/>
          <w:lang w:eastAsia="ar-SA"/>
        </w:rPr>
        <w:t xml:space="preserve">ą </w:t>
      </w:r>
      <w:r w:rsidRPr="00D92DC1">
        <w:rPr>
          <w:rFonts w:ascii="Arial" w:eastAsia="Calibri" w:hAnsi="Arial" w:cs="Arial"/>
          <w:lang w:eastAsia="ar-SA"/>
        </w:rPr>
        <w:t>na pi</w:t>
      </w:r>
      <w:r w:rsidRPr="00D92DC1">
        <w:rPr>
          <w:rFonts w:ascii="Arial" w:eastAsia="TimesNewRoman" w:hAnsi="Arial" w:cs="Arial"/>
          <w:lang w:eastAsia="ar-SA"/>
        </w:rPr>
        <w:t>ś</w:t>
      </w:r>
      <w:r w:rsidRPr="00D92DC1">
        <w:rPr>
          <w:rFonts w:ascii="Arial" w:eastAsia="Calibri" w:hAnsi="Arial" w:cs="Arial"/>
          <w:lang w:eastAsia="ar-SA"/>
        </w:rPr>
        <w:t>mie,</w:t>
      </w:r>
      <w:r w:rsidRPr="00D92DC1">
        <w:rPr>
          <w:rFonts w:ascii="Arial" w:eastAsia="Calibri" w:hAnsi="Arial" w:cs="Arial"/>
          <w:lang w:eastAsia="ar-SA"/>
        </w:rPr>
        <w:br/>
        <w:t>w formie aneksu do umowy pod rygorem niewa</w:t>
      </w:r>
      <w:r w:rsidRPr="00D92DC1">
        <w:rPr>
          <w:rFonts w:ascii="Arial" w:eastAsia="TimesNewRoman" w:hAnsi="Arial" w:cs="Arial"/>
          <w:lang w:eastAsia="ar-SA"/>
        </w:rPr>
        <w:t>ż</w:t>
      </w:r>
      <w:r w:rsidRPr="00D92DC1">
        <w:rPr>
          <w:rFonts w:ascii="Arial" w:eastAsia="Calibri" w:hAnsi="Arial" w:cs="Arial"/>
          <w:lang w:eastAsia="ar-SA"/>
        </w:rPr>
        <w:t>no</w:t>
      </w:r>
      <w:r w:rsidRPr="00D92DC1">
        <w:rPr>
          <w:rFonts w:ascii="Arial" w:eastAsia="TimesNewRoman" w:hAnsi="Arial" w:cs="Arial"/>
          <w:lang w:eastAsia="ar-SA"/>
        </w:rPr>
        <w:t>ś</w:t>
      </w:r>
      <w:r w:rsidRPr="00D92DC1">
        <w:rPr>
          <w:rFonts w:ascii="Arial" w:eastAsia="Calibri" w:hAnsi="Arial" w:cs="Arial"/>
          <w:lang w:eastAsia="ar-SA"/>
        </w:rPr>
        <w:t>ci takiej zmiany.</w:t>
      </w:r>
    </w:p>
    <w:p w14:paraId="69561372" w14:textId="77777777" w:rsidR="00B363C0" w:rsidRPr="00D92DC1" w:rsidRDefault="00B363C0" w:rsidP="00B363C0">
      <w:pPr>
        <w:suppressAutoHyphens/>
        <w:autoSpaceDE w:val="0"/>
        <w:spacing w:after="0" w:line="276" w:lineRule="auto"/>
        <w:jc w:val="center"/>
        <w:rPr>
          <w:rFonts w:ascii="Arial" w:eastAsia="Calibri" w:hAnsi="Arial" w:cs="Arial"/>
          <w:lang w:eastAsia="ar-SA"/>
        </w:rPr>
      </w:pPr>
      <w:r w:rsidRPr="00D92DC1">
        <w:rPr>
          <w:rFonts w:ascii="Arial" w:eastAsia="Calibri" w:hAnsi="Arial" w:cs="Arial"/>
          <w:lang w:eastAsia="ar-SA"/>
        </w:rPr>
        <w:lastRenderedPageBreak/>
        <w:t>§ 1</w:t>
      </w:r>
      <w:r>
        <w:rPr>
          <w:rFonts w:ascii="Arial" w:eastAsia="Calibri" w:hAnsi="Arial" w:cs="Arial"/>
          <w:lang w:eastAsia="ar-SA"/>
        </w:rPr>
        <w:t>2</w:t>
      </w:r>
    </w:p>
    <w:p w14:paraId="2634D92D" w14:textId="77777777" w:rsidR="00B363C0" w:rsidRPr="00D92DC1" w:rsidRDefault="00B363C0" w:rsidP="00B363C0">
      <w:pPr>
        <w:suppressAutoHyphens/>
        <w:autoSpaceDE w:val="0"/>
        <w:spacing w:after="0" w:line="276" w:lineRule="auto"/>
        <w:jc w:val="both"/>
        <w:rPr>
          <w:rFonts w:ascii="Arial" w:eastAsia="Calibri" w:hAnsi="Arial" w:cs="Arial"/>
          <w:lang w:eastAsia="ar-SA"/>
        </w:rPr>
      </w:pPr>
      <w:r w:rsidRPr="00D92DC1">
        <w:rPr>
          <w:rFonts w:ascii="Arial" w:eastAsia="Calibri" w:hAnsi="Arial" w:cs="Arial"/>
          <w:lang w:eastAsia="ar-SA"/>
        </w:rPr>
        <w:t>Umow</w:t>
      </w:r>
      <w:r w:rsidRPr="00D92DC1">
        <w:rPr>
          <w:rFonts w:ascii="Arial" w:eastAsia="TimesNewRoman" w:hAnsi="Arial" w:cs="Arial"/>
          <w:lang w:eastAsia="ar-SA"/>
        </w:rPr>
        <w:t xml:space="preserve">ę </w:t>
      </w:r>
      <w:r w:rsidRPr="00D92DC1">
        <w:rPr>
          <w:rFonts w:ascii="Arial" w:eastAsia="Calibri" w:hAnsi="Arial" w:cs="Arial"/>
          <w:lang w:eastAsia="ar-SA"/>
        </w:rPr>
        <w:t>sporz</w:t>
      </w:r>
      <w:r w:rsidRPr="00D92DC1">
        <w:rPr>
          <w:rFonts w:ascii="Arial" w:eastAsia="TimesNewRoman" w:hAnsi="Arial" w:cs="Arial"/>
          <w:lang w:eastAsia="ar-SA"/>
        </w:rPr>
        <w:t>ą</w:t>
      </w:r>
      <w:r w:rsidRPr="00D92DC1">
        <w:rPr>
          <w:rFonts w:ascii="Arial" w:eastAsia="Calibri" w:hAnsi="Arial" w:cs="Arial"/>
          <w:lang w:eastAsia="ar-SA"/>
        </w:rPr>
        <w:t>dzono w 3 jednobrzmi</w:t>
      </w:r>
      <w:r w:rsidRPr="00D92DC1">
        <w:rPr>
          <w:rFonts w:ascii="Arial" w:eastAsia="TimesNewRoman" w:hAnsi="Arial" w:cs="Arial"/>
          <w:lang w:eastAsia="ar-SA"/>
        </w:rPr>
        <w:t>ą</w:t>
      </w:r>
      <w:r w:rsidRPr="00D92DC1">
        <w:rPr>
          <w:rFonts w:ascii="Arial" w:eastAsia="Calibri" w:hAnsi="Arial" w:cs="Arial"/>
          <w:lang w:eastAsia="ar-SA"/>
        </w:rPr>
        <w:t>cych egzemplarzach, 2 egz. dla Zamawiaj</w:t>
      </w:r>
      <w:r w:rsidRPr="00D92DC1">
        <w:rPr>
          <w:rFonts w:ascii="Arial" w:eastAsia="TimesNewRoman" w:hAnsi="Arial" w:cs="Arial"/>
          <w:lang w:eastAsia="ar-SA"/>
        </w:rPr>
        <w:t>ą</w:t>
      </w:r>
      <w:r w:rsidRPr="00D92DC1">
        <w:rPr>
          <w:rFonts w:ascii="Arial" w:eastAsia="Calibri" w:hAnsi="Arial" w:cs="Arial"/>
          <w:lang w:eastAsia="ar-SA"/>
        </w:rPr>
        <w:t>cego,</w:t>
      </w:r>
      <w:r w:rsidRPr="00D92DC1">
        <w:rPr>
          <w:rFonts w:ascii="Arial" w:eastAsia="Calibri" w:hAnsi="Arial" w:cs="Arial"/>
          <w:lang w:eastAsia="ar-SA"/>
        </w:rPr>
        <w:br/>
        <w:t>1 egz. dla Wykonawcy.</w:t>
      </w:r>
    </w:p>
    <w:p w14:paraId="547C683E" w14:textId="77777777" w:rsidR="00B363C0" w:rsidRPr="00D92DC1" w:rsidRDefault="00B363C0" w:rsidP="00B363C0">
      <w:pPr>
        <w:suppressAutoHyphens/>
        <w:spacing w:after="0" w:line="276" w:lineRule="auto"/>
        <w:rPr>
          <w:rFonts w:ascii="Arial" w:eastAsia="Calibri" w:hAnsi="Arial" w:cs="Arial"/>
          <w:lang w:eastAsia="ar-SA"/>
        </w:rPr>
      </w:pPr>
    </w:p>
    <w:p w14:paraId="43B7E4A5" w14:textId="77777777" w:rsidR="00B363C0" w:rsidRPr="00D92DC1" w:rsidRDefault="00B363C0" w:rsidP="00B363C0">
      <w:pPr>
        <w:suppressAutoHyphens/>
        <w:spacing w:after="0" w:line="276" w:lineRule="auto"/>
        <w:rPr>
          <w:rFonts w:ascii="Arial" w:eastAsia="Calibri" w:hAnsi="Arial" w:cs="Arial"/>
          <w:lang w:eastAsia="ar-SA"/>
        </w:rPr>
      </w:pPr>
    </w:p>
    <w:p w14:paraId="00CB6AC8" w14:textId="77777777" w:rsidR="00B363C0" w:rsidRPr="00D92DC1" w:rsidRDefault="00B363C0" w:rsidP="00B363C0">
      <w:pPr>
        <w:suppressAutoHyphens/>
        <w:spacing w:after="0" w:line="276" w:lineRule="auto"/>
        <w:rPr>
          <w:rFonts w:ascii="Arial" w:eastAsia="Calibri" w:hAnsi="Arial" w:cs="Arial"/>
          <w:lang w:eastAsia="ar-SA"/>
        </w:rPr>
      </w:pPr>
    </w:p>
    <w:p w14:paraId="16CC3028" w14:textId="77777777" w:rsidR="00B363C0" w:rsidRPr="00D92DC1" w:rsidRDefault="00B363C0" w:rsidP="00B363C0">
      <w:pPr>
        <w:suppressAutoHyphens/>
        <w:spacing w:after="0" w:line="276" w:lineRule="auto"/>
        <w:rPr>
          <w:rFonts w:ascii="Arial" w:eastAsia="Calibri" w:hAnsi="Arial" w:cs="Arial"/>
          <w:lang w:eastAsia="ar-SA"/>
        </w:rPr>
      </w:pPr>
    </w:p>
    <w:p w14:paraId="32603C89" w14:textId="77777777" w:rsidR="00B363C0" w:rsidRPr="00D92DC1" w:rsidRDefault="00B363C0" w:rsidP="00B363C0">
      <w:pPr>
        <w:suppressAutoHyphens/>
        <w:spacing w:after="0" w:line="276" w:lineRule="auto"/>
        <w:ind w:firstLine="708"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D92DC1">
        <w:rPr>
          <w:rFonts w:ascii="Arial" w:eastAsia="Calibri" w:hAnsi="Arial" w:cs="Arial"/>
          <w:bCs/>
          <w:sz w:val="24"/>
          <w:szCs w:val="24"/>
          <w:lang w:eastAsia="ar-SA"/>
        </w:rPr>
        <w:t>ZAMAWIAJ</w:t>
      </w:r>
      <w:r w:rsidRPr="00D92DC1">
        <w:rPr>
          <w:rFonts w:ascii="Arial" w:eastAsia="TimesNewRoman" w:hAnsi="Arial" w:cs="Arial"/>
          <w:bCs/>
          <w:sz w:val="24"/>
          <w:szCs w:val="24"/>
          <w:lang w:eastAsia="ar-SA"/>
        </w:rPr>
        <w:t>Ą</w:t>
      </w:r>
      <w:r w:rsidRPr="00D92DC1">
        <w:rPr>
          <w:rFonts w:ascii="Arial" w:eastAsia="Calibri" w:hAnsi="Arial" w:cs="Arial"/>
          <w:bCs/>
          <w:sz w:val="24"/>
          <w:szCs w:val="24"/>
          <w:lang w:eastAsia="ar-SA"/>
        </w:rPr>
        <w:t xml:space="preserve">CY: </w:t>
      </w:r>
      <w:r w:rsidRPr="00D92DC1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Pr="00D92DC1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Pr="00D92DC1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Pr="00D92DC1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Pr="00D92DC1">
        <w:rPr>
          <w:rFonts w:ascii="Arial" w:eastAsia="Calibri" w:hAnsi="Arial" w:cs="Arial"/>
          <w:bCs/>
          <w:sz w:val="24"/>
          <w:szCs w:val="24"/>
          <w:lang w:eastAsia="ar-SA"/>
        </w:rPr>
        <w:tab/>
      </w:r>
      <w:r w:rsidRPr="00D92DC1">
        <w:rPr>
          <w:rFonts w:ascii="Arial" w:eastAsia="Calibri" w:hAnsi="Arial" w:cs="Arial"/>
          <w:bCs/>
          <w:sz w:val="24"/>
          <w:szCs w:val="24"/>
          <w:lang w:eastAsia="ar-SA"/>
        </w:rPr>
        <w:tab/>
        <w:t>WYKONAWCA</w:t>
      </w:r>
    </w:p>
    <w:p w14:paraId="30FF161F" w14:textId="77777777" w:rsidR="00B363C0" w:rsidRDefault="00B363C0" w:rsidP="00B363C0"/>
    <w:p w14:paraId="7CA62D60" w14:textId="77777777" w:rsidR="006554DB" w:rsidRDefault="006554DB"/>
    <w:p w14:paraId="5AD9A892" w14:textId="77777777" w:rsidR="00947353" w:rsidRDefault="00947353"/>
    <w:p w14:paraId="7C0A46C5" w14:textId="77777777" w:rsidR="00947353" w:rsidRDefault="00947353"/>
    <w:p w14:paraId="7BD7ACCB" w14:textId="77777777" w:rsidR="00947353" w:rsidRDefault="00947353"/>
    <w:p w14:paraId="375339C8" w14:textId="77777777" w:rsidR="00947353" w:rsidRDefault="00947353"/>
    <w:p w14:paraId="392DB403" w14:textId="77777777" w:rsidR="00947353" w:rsidRDefault="00947353"/>
    <w:p w14:paraId="5835BF12" w14:textId="77777777" w:rsidR="00947353" w:rsidRDefault="00947353"/>
    <w:p w14:paraId="308B44BB" w14:textId="77777777" w:rsidR="00947353" w:rsidRDefault="00947353"/>
    <w:p w14:paraId="30FDEEE4" w14:textId="77777777" w:rsidR="00947353" w:rsidRDefault="00947353"/>
    <w:p w14:paraId="78925C29" w14:textId="77777777" w:rsidR="00947353" w:rsidRDefault="00947353"/>
    <w:p w14:paraId="2FC5B742" w14:textId="77777777" w:rsidR="007318BD" w:rsidRDefault="007318BD"/>
    <w:p w14:paraId="54EBA612" w14:textId="77777777" w:rsidR="007318BD" w:rsidRDefault="007318BD"/>
    <w:p w14:paraId="43133F42" w14:textId="77777777" w:rsidR="007318BD" w:rsidRDefault="007318BD"/>
    <w:p w14:paraId="2356B4E8" w14:textId="77777777" w:rsidR="00947353" w:rsidRDefault="00947353"/>
    <w:p w14:paraId="164884CC" w14:textId="77777777" w:rsidR="00947353" w:rsidRDefault="00947353"/>
    <w:p w14:paraId="04876D3E" w14:textId="77777777" w:rsidR="008F3CD7" w:rsidRDefault="008F3CD7"/>
    <w:p w14:paraId="147FD62C" w14:textId="77777777" w:rsidR="008F3CD7" w:rsidRDefault="008F3CD7"/>
    <w:p w14:paraId="7354B1E1" w14:textId="77777777" w:rsidR="008F3CD7" w:rsidRDefault="008F3CD7"/>
    <w:p w14:paraId="0B8B39CE" w14:textId="77777777" w:rsidR="008F3CD7" w:rsidRDefault="008F3CD7"/>
    <w:p w14:paraId="513182EA" w14:textId="77777777" w:rsidR="008F3CD7" w:rsidRDefault="008F3CD7"/>
    <w:p w14:paraId="66B6C1A3" w14:textId="77777777" w:rsidR="008F3CD7" w:rsidRDefault="008F3CD7"/>
    <w:p w14:paraId="11633BA8" w14:textId="77777777" w:rsidR="008F3CD7" w:rsidRDefault="008F3CD7"/>
    <w:p w14:paraId="07F6A4BE" w14:textId="77777777" w:rsidR="008F3CD7" w:rsidRDefault="008F3CD7"/>
    <w:p w14:paraId="4BD023B8" w14:textId="77777777" w:rsidR="008F3CD7" w:rsidRDefault="008F3CD7"/>
    <w:p w14:paraId="482BEAB5" w14:textId="77777777" w:rsidR="008F3CD7" w:rsidRDefault="008F3CD7"/>
    <w:p w14:paraId="60587ED5" w14:textId="77777777" w:rsidR="00947353" w:rsidRPr="00947353" w:rsidRDefault="00947353" w:rsidP="0094735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47353">
        <w:rPr>
          <w:rFonts w:ascii="Times New Roman" w:eastAsia="Times New Roman" w:hAnsi="Times New Roman" w:cs="Times New Roman"/>
          <w:b/>
          <w:lang w:eastAsia="pl-PL"/>
        </w:rPr>
        <w:t>OBOWIĄZEK INFORMACYJNY</w:t>
      </w:r>
    </w:p>
    <w:p w14:paraId="3E06A538" w14:textId="77777777" w:rsidR="00947353" w:rsidRPr="00947353" w:rsidRDefault="00947353" w:rsidP="0094735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47353">
        <w:rPr>
          <w:rFonts w:ascii="Times New Roman" w:eastAsia="Times New Roman" w:hAnsi="Times New Roman" w:cs="Times New Roman"/>
          <w:b/>
          <w:lang w:eastAsia="pl-PL"/>
        </w:rPr>
        <w:lastRenderedPageBreak/>
        <w:t>dla Wykonawcy/Zleceniobiorcy lub osób reprezentujących Wykonawcę/Zleceniobiorcę</w:t>
      </w:r>
    </w:p>
    <w:p w14:paraId="4DF9BBE7" w14:textId="77777777" w:rsidR="00947353" w:rsidRPr="00947353" w:rsidRDefault="00947353" w:rsidP="00947353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2" w:name="_heading=h.gjdgxs" w:colFirst="0" w:colLast="0"/>
      <w:bookmarkEnd w:id="2"/>
      <w:r w:rsidRPr="00947353">
        <w:rPr>
          <w:rFonts w:ascii="Times New Roman" w:eastAsia="Times New Roman" w:hAnsi="Times New Roman" w:cs="Times New Roman"/>
          <w:lang w:eastAsia="pl-PL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(Dz.U.UE.L. z 2016r. Nr 119, s.1 ze zm.) - dalej: „RODO” informuję, że:</w:t>
      </w:r>
    </w:p>
    <w:p w14:paraId="00AA6A0F" w14:textId="77777777" w:rsidR="00947353" w:rsidRPr="00947353" w:rsidRDefault="00947353" w:rsidP="00947353">
      <w:pPr>
        <w:numPr>
          <w:ilvl w:val="1"/>
          <w:numId w:val="19"/>
        </w:numPr>
        <w:suppressAutoHyphens/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4735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Administratorem Państwa danych jest reprezentowana przez Burmistrza </w:t>
      </w:r>
      <w:r w:rsidRPr="0094735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Gmina Oleśnica ul. Nadstawie 1, 28-220 Oleśnica tel. 41 377 40 36 e-mail: </w:t>
      </w:r>
      <w:hyperlink r:id="rId5" w:tgtFrame="_blank" w:history="1">
        <w:r w:rsidRPr="00947353">
          <w:rPr>
            <w:rFonts w:ascii="Times New Roman" w:eastAsia="Calibri" w:hAnsi="Times New Roman" w:cs="Times New Roman"/>
            <w:color w:val="1155CC"/>
            <w:sz w:val="24"/>
            <w:szCs w:val="24"/>
            <w:u w:val="single"/>
            <w:shd w:val="clear" w:color="auto" w:fill="FFFFFF"/>
            <w:lang w:eastAsia="pl-PL"/>
          </w:rPr>
          <w:t>sekretariat@gminaolesnica.pl</w:t>
        </w:r>
      </w:hyperlink>
      <w:r w:rsidRPr="0094735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>.</w:t>
      </w:r>
    </w:p>
    <w:p w14:paraId="24B36C76" w14:textId="77777777" w:rsidR="00947353" w:rsidRPr="00947353" w:rsidRDefault="00947353" w:rsidP="00947353">
      <w:pPr>
        <w:spacing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1254A863" w14:textId="77777777" w:rsidR="00947353" w:rsidRPr="00947353" w:rsidRDefault="00947353" w:rsidP="00947353">
      <w:pPr>
        <w:numPr>
          <w:ilvl w:val="1"/>
          <w:numId w:val="19"/>
        </w:numPr>
        <w:suppressAutoHyphens/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47353">
        <w:rPr>
          <w:rFonts w:ascii="Times New Roman" w:eastAsia="Calibri" w:hAnsi="Times New Roman" w:cs="Times New Roman"/>
          <w:sz w:val="24"/>
          <w:szCs w:val="24"/>
          <w:lang w:eastAsia="pl-PL"/>
        </w:rPr>
        <w:t>Administrator wyznaczył Inspektora Ochrony Danych, z którym mogą się Państwo kontaktować we wszystkich sprawach dotyczących przetwarzania danych osobowych za pośrednictwem adresu email: inspektor@cbi24.pl lub pisemnie na adres Administratora.</w:t>
      </w:r>
    </w:p>
    <w:p w14:paraId="54CCA1D0" w14:textId="77777777" w:rsidR="00947353" w:rsidRPr="00947353" w:rsidRDefault="00947353" w:rsidP="00947353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76" w:lineRule="auto"/>
        <w:ind w:left="340"/>
        <w:jc w:val="both"/>
        <w:rPr>
          <w:rFonts w:ascii="Times New Roman" w:eastAsia="Times New Roman" w:hAnsi="Times New Roman" w:cs="Times New Roman"/>
          <w:lang w:eastAsia="pl-PL"/>
        </w:rPr>
      </w:pPr>
      <w:r w:rsidRPr="00947353">
        <w:rPr>
          <w:rFonts w:ascii="Times New Roman" w:eastAsia="Times New Roman" w:hAnsi="Times New Roman" w:cs="Times New Roman"/>
          <w:lang w:eastAsia="pl-PL"/>
        </w:rPr>
        <w:t xml:space="preserve">Państwa dane osobowe będą przetwarzane w celu zawarcia i realizacji Umowy nr …………….z dnia …………. zawartej pomiędzy Administratorem a ………………….(adres: …………., NIP: ………………, </w:t>
      </w:r>
      <w:r w:rsidRPr="00947353">
        <w:rPr>
          <w:rFonts w:ascii="Times New Roman" w:eastAsia="Times New Roman" w:hAnsi="Times New Roman" w:cs="Times New Roman"/>
          <w:color w:val="0070C0"/>
          <w:lang w:eastAsia="pl-PL"/>
        </w:rPr>
        <w:t>REGON/KRS</w:t>
      </w:r>
      <w:r w:rsidRPr="00947353">
        <w:rPr>
          <w:rFonts w:ascii="Times New Roman" w:eastAsia="Times New Roman" w:hAnsi="Times New Roman" w:cs="Times New Roman"/>
          <w:lang w:eastAsia="pl-PL"/>
        </w:rPr>
        <w:t xml:space="preserve">…………………), tj. gdyż przetwarzanie jest niezbędne do wykonania umowy, której stroną jest osoba, której dane dotyczą, lub do podjęcia działań na żądanie osoby, której dane dotyczą, przed zawarciem umowy (art. 6 ust. 1 lit. b RODO), a także w celu dopełnienia obowiązków określonych w przepisach prawa (m.in. ustawie o finansach publicznych, realizacji obowiązków księgowych, podatkowych) oraz ewentualnego ustalenia i dochodzenia roszczeń lub obrony w razie zaistnienia ewentualnych roszczeń Wykonawcy lub Zamawiającego, tym samym do wypełnienia obowiązku prawnego ciążącego na Administratorze (art. 6 ust. 1 lit. c RODO). </w:t>
      </w:r>
    </w:p>
    <w:p w14:paraId="49688177" w14:textId="77777777" w:rsidR="00947353" w:rsidRPr="00947353" w:rsidRDefault="00947353" w:rsidP="00947353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76" w:lineRule="auto"/>
        <w:ind w:left="340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947353">
        <w:rPr>
          <w:rFonts w:ascii="Times New Roman" w:eastAsia="Times New Roman" w:hAnsi="Times New Roman" w:cs="Times New Roman"/>
          <w:lang w:eastAsia="pl-PL"/>
        </w:rPr>
        <w:t xml:space="preserve">Państwa dane osobowe będą przetwarzane przez okres niezbędny do realizacji ww. celów z uwzględnieniem okresów przechowywania określonych w przepisach szczególnych, w tym przepisów archiwalnych tj. …… lat. </w:t>
      </w:r>
    </w:p>
    <w:p w14:paraId="493B8CBE" w14:textId="77777777" w:rsidR="00947353" w:rsidRPr="00947353" w:rsidRDefault="00947353" w:rsidP="00947353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76" w:lineRule="auto"/>
        <w:ind w:left="340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947353">
        <w:rPr>
          <w:rFonts w:ascii="Times New Roman" w:eastAsia="Times New Roman" w:hAnsi="Times New Roman" w:cs="Times New Roman"/>
          <w:lang w:eastAsia="pl-PL"/>
        </w:rPr>
        <w:t>Państwa dane osobowe będą przetwarzane w sposób zautomatyzowany, lecz nie będą podlegały zautomatyzowanemu podejmowaniu decyzji, w tym o profilowaniu.</w:t>
      </w:r>
    </w:p>
    <w:p w14:paraId="0C933F0D" w14:textId="77777777" w:rsidR="00947353" w:rsidRPr="00947353" w:rsidRDefault="00947353" w:rsidP="00947353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76" w:lineRule="auto"/>
        <w:ind w:left="340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947353">
        <w:rPr>
          <w:rFonts w:ascii="Times New Roman" w:eastAsia="Times New Roman" w:hAnsi="Times New Roman" w:cs="Times New Roman"/>
          <w:lang w:eastAsia="pl-PL"/>
        </w:rPr>
        <w:t>Państwa dane osobowe nie będą przekazywane poza Europejski Obszar Gospodarczy (obejmujący Unię Europejską, Norwegię, Liechtenstein i Islandię).</w:t>
      </w:r>
    </w:p>
    <w:p w14:paraId="07E68A07" w14:textId="77777777" w:rsidR="00947353" w:rsidRPr="00947353" w:rsidRDefault="00947353" w:rsidP="00947353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76" w:lineRule="auto"/>
        <w:ind w:left="340"/>
        <w:jc w:val="both"/>
        <w:rPr>
          <w:rFonts w:ascii="Times New Roman" w:eastAsia="Times New Roman" w:hAnsi="Times New Roman" w:cs="Times New Roman"/>
          <w:lang w:eastAsia="pl-PL"/>
        </w:rPr>
      </w:pPr>
      <w:r w:rsidRPr="00947353">
        <w:rPr>
          <w:rFonts w:ascii="Times New Roman" w:eastAsia="Times New Roman" w:hAnsi="Times New Roman" w:cs="Times New Roman"/>
          <w:lang w:eastAsia="pl-PL"/>
        </w:rPr>
        <w:t>W związku z przetwarzaniem Państwa danych osobowych, przysługują Państwu następujące prawa:</w:t>
      </w:r>
    </w:p>
    <w:p w14:paraId="3249D9C7" w14:textId="77777777" w:rsidR="00947353" w:rsidRPr="00947353" w:rsidRDefault="00947353" w:rsidP="0094735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200" w:line="276" w:lineRule="auto"/>
        <w:ind w:left="680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947353">
        <w:rPr>
          <w:rFonts w:ascii="Times New Roman" w:eastAsia="Times New Roman" w:hAnsi="Times New Roman" w:cs="Times New Roman"/>
          <w:lang w:eastAsia="pl-PL"/>
        </w:rPr>
        <w:t>prawo dostępu do swoich danych oraz otrzymania ich kopii;</w:t>
      </w:r>
    </w:p>
    <w:p w14:paraId="563479B7" w14:textId="77777777" w:rsidR="00947353" w:rsidRPr="00947353" w:rsidRDefault="00947353" w:rsidP="0094735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200" w:line="276" w:lineRule="auto"/>
        <w:ind w:left="680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947353">
        <w:rPr>
          <w:rFonts w:ascii="Times New Roman" w:eastAsia="Times New Roman" w:hAnsi="Times New Roman" w:cs="Times New Roman"/>
          <w:lang w:eastAsia="pl-PL"/>
        </w:rPr>
        <w:t>prawo do sprostowania (poprawiania) swoich danych osobowych;</w:t>
      </w:r>
    </w:p>
    <w:p w14:paraId="362E33D4" w14:textId="77777777" w:rsidR="00947353" w:rsidRPr="00947353" w:rsidRDefault="00947353" w:rsidP="0094735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200" w:line="276" w:lineRule="auto"/>
        <w:ind w:left="680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947353">
        <w:rPr>
          <w:rFonts w:ascii="Times New Roman" w:eastAsia="Times New Roman" w:hAnsi="Times New Roman" w:cs="Times New Roman"/>
          <w:lang w:eastAsia="pl-PL"/>
        </w:rPr>
        <w:t>prawo do ograniczenia przetwarzania danych osobowych;</w:t>
      </w:r>
    </w:p>
    <w:p w14:paraId="25871765" w14:textId="77777777" w:rsidR="00947353" w:rsidRPr="00947353" w:rsidRDefault="00947353" w:rsidP="0094735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200" w:line="276" w:lineRule="auto"/>
        <w:ind w:left="680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947353">
        <w:rPr>
          <w:rFonts w:ascii="Times New Roman" w:eastAsia="Times New Roman" w:hAnsi="Times New Roman" w:cs="Times New Roman"/>
          <w:lang w:eastAsia="pl-PL"/>
        </w:rPr>
        <w:t>prawo wniesienia skargi do Prezesa Urzędu Ochrony Danych Osobowych (ul. Stawki 2, 00-193 Warszawa), w sytuacji, gdy uznają Państwo, że przetwarzanie danych osobowych narusza przepisy ogólnego rozporządzenia o ochronie danych osobowych (RODO);</w:t>
      </w:r>
    </w:p>
    <w:p w14:paraId="4A994D31" w14:textId="77777777" w:rsidR="00947353" w:rsidRPr="00947353" w:rsidRDefault="00947353" w:rsidP="00947353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76" w:lineRule="auto"/>
        <w:ind w:left="340"/>
        <w:jc w:val="both"/>
        <w:rPr>
          <w:rFonts w:ascii="Times New Roman" w:eastAsia="Times New Roman" w:hAnsi="Times New Roman" w:cs="Times New Roman"/>
          <w:lang w:eastAsia="pl-PL"/>
        </w:rPr>
      </w:pPr>
      <w:r w:rsidRPr="00947353">
        <w:rPr>
          <w:rFonts w:ascii="Times New Roman" w:eastAsia="Times New Roman" w:hAnsi="Times New Roman" w:cs="Times New Roman"/>
          <w:lang w:eastAsia="pl-PL"/>
        </w:rPr>
        <w:t xml:space="preserve">Podanie przez Państwa danych osobowych jest obowiązkowe, a ich nieprzekazanie skutkować będzie brakiem realizacji celu, o którym mowa w punkcie 3. </w:t>
      </w:r>
    </w:p>
    <w:p w14:paraId="76331FEC" w14:textId="77777777" w:rsidR="00947353" w:rsidRPr="00947353" w:rsidRDefault="00947353" w:rsidP="00947353">
      <w:pPr>
        <w:numPr>
          <w:ilvl w:val="1"/>
          <w:numId w:val="19"/>
        </w:numPr>
        <w:suppressAutoHyphens/>
        <w:spacing w:before="120" w:after="120" w:line="276" w:lineRule="auto"/>
        <w:ind w:left="340"/>
        <w:jc w:val="both"/>
        <w:rPr>
          <w:rFonts w:ascii="Times New Roman" w:eastAsia="Times New Roman" w:hAnsi="Times New Roman" w:cs="Times New Roman"/>
          <w:lang w:eastAsia="pl-PL"/>
        </w:rPr>
      </w:pPr>
      <w:r w:rsidRPr="00947353">
        <w:rPr>
          <w:rFonts w:ascii="Times New Roman" w:eastAsia="Times New Roman" w:hAnsi="Times New Roman" w:cs="Times New Roman"/>
          <w:lang w:eastAsia="pl-PL"/>
        </w:rPr>
        <w:t xml:space="preserve">Państwa dane osobowe mogą zostać przekazane podmiotom zewnętrznym na podstawie umowy powierzenia przetwarzania danych osobowych, a także m.in. </w:t>
      </w:r>
      <w:r w:rsidRPr="00947353">
        <w:rPr>
          <w:rFonts w:ascii="Times New Roman" w:eastAsia="Times New Roman" w:hAnsi="Times New Roman" w:cs="Times New Roman"/>
          <w:highlight w:val="white"/>
          <w:lang w:eastAsia="pl-PL"/>
        </w:rPr>
        <w:t>usługodawcom wykonującym usługi serwisu systemów informatycznych</w:t>
      </w:r>
      <w:r w:rsidRPr="00947353">
        <w:rPr>
          <w:rFonts w:ascii="Times New Roman" w:eastAsia="Times New Roman" w:hAnsi="Times New Roman" w:cs="Times New Roman"/>
          <w:lang w:eastAsia="pl-PL"/>
        </w:rPr>
        <w:t xml:space="preserve"> oraz usługodawcom z zakresu księgowości</w:t>
      </w:r>
      <w:r w:rsidRPr="00947353">
        <w:rPr>
          <w:rFonts w:ascii="Times New Roman" w:eastAsia="Times New Roman" w:hAnsi="Times New Roman" w:cs="Times New Roman"/>
          <w:highlight w:val="white"/>
          <w:lang w:eastAsia="pl-PL"/>
        </w:rPr>
        <w:t xml:space="preserve"> lub doradztwa prawnego,</w:t>
      </w:r>
      <w:r w:rsidRPr="00947353">
        <w:rPr>
          <w:rFonts w:ascii="Times New Roman" w:eastAsia="Times New Roman" w:hAnsi="Times New Roman" w:cs="Times New Roman"/>
          <w:lang w:eastAsia="pl-PL"/>
        </w:rPr>
        <w:t xml:space="preserve"> a także podmiotom lub organom uprawnionym na podstawie przepisów prawa.</w:t>
      </w:r>
    </w:p>
    <w:p w14:paraId="6ADBDCE5" w14:textId="77777777" w:rsidR="00947353" w:rsidRDefault="00947353"/>
    <w:sectPr w:rsidR="00947353" w:rsidSect="008F3CD7">
      <w:pgSz w:w="11906" w:h="16838"/>
      <w:pgMar w:top="1276" w:right="1416" w:bottom="102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Klee One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4"/>
    <w:multiLevelType w:val="multilevel"/>
    <w:tmpl w:val="C67AB93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311483"/>
    <w:multiLevelType w:val="hybridMultilevel"/>
    <w:tmpl w:val="2DBCCBE6"/>
    <w:lvl w:ilvl="0" w:tplc="BD92055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CE1424B"/>
    <w:multiLevelType w:val="multilevel"/>
    <w:tmpl w:val="E05E0C0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925E5D"/>
    <w:multiLevelType w:val="hybridMultilevel"/>
    <w:tmpl w:val="CB168DCE"/>
    <w:lvl w:ilvl="0" w:tplc="F9446F4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A191D"/>
    <w:multiLevelType w:val="hybridMultilevel"/>
    <w:tmpl w:val="E3860E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C0371"/>
    <w:multiLevelType w:val="multilevel"/>
    <w:tmpl w:val="03E4C5A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F6D6850"/>
    <w:multiLevelType w:val="hybridMultilevel"/>
    <w:tmpl w:val="48206FF4"/>
    <w:lvl w:ilvl="0" w:tplc="32B017B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13B45BE"/>
    <w:multiLevelType w:val="singleLevel"/>
    <w:tmpl w:val="6AE8A5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13" w15:restartNumberingAfterBreak="0">
    <w:nsid w:val="436B2019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59B0F98"/>
    <w:multiLevelType w:val="hybridMultilevel"/>
    <w:tmpl w:val="1B88B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597731"/>
    <w:multiLevelType w:val="multilevel"/>
    <w:tmpl w:val="C67AB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DCB3B80"/>
    <w:multiLevelType w:val="hybridMultilevel"/>
    <w:tmpl w:val="60BA17F6"/>
    <w:lvl w:ilvl="0" w:tplc="A96AC8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F9120DD"/>
    <w:multiLevelType w:val="hybridMultilevel"/>
    <w:tmpl w:val="F230B154"/>
    <w:lvl w:ilvl="0" w:tplc="535EA3F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8C1A29"/>
    <w:multiLevelType w:val="multilevel"/>
    <w:tmpl w:val="ABA66D2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color w:val="00000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4646E5"/>
    <w:multiLevelType w:val="hybridMultilevel"/>
    <w:tmpl w:val="94642EDC"/>
    <w:lvl w:ilvl="0" w:tplc="434C49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9390F0B"/>
    <w:multiLevelType w:val="multilevel"/>
    <w:tmpl w:val="6528492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 %2)"/>
      <w:lvlJc w:val="left"/>
      <w:pPr>
        <w:ind w:left="1080" w:hanging="360"/>
      </w:pPr>
      <w:rPr>
        <w:b w:val="0"/>
        <w:bCs w:val="0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1" w15:restartNumberingAfterBreak="0">
    <w:nsid w:val="7A456935"/>
    <w:multiLevelType w:val="multilevel"/>
    <w:tmpl w:val="D07810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F2639BA"/>
    <w:multiLevelType w:val="hybridMultilevel"/>
    <w:tmpl w:val="A1222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2749600">
    <w:abstractNumId w:val="1"/>
  </w:num>
  <w:num w:numId="2" w16cid:durableId="1109814747">
    <w:abstractNumId w:val="2"/>
  </w:num>
  <w:num w:numId="3" w16cid:durableId="504174366">
    <w:abstractNumId w:val="3"/>
  </w:num>
  <w:num w:numId="4" w16cid:durableId="1514297223">
    <w:abstractNumId w:val="5"/>
  </w:num>
  <w:num w:numId="5" w16cid:durableId="980888414">
    <w:abstractNumId w:val="9"/>
  </w:num>
  <w:num w:numId="6" w16cid:durableId="1612081384">
    <w:abstractNumId w:val="12"/>
  </w:num>
  <w:num w:numId="7" w16cid:durableId="998003819">
    <w:abstractNumId w:val="10"/>
  </w:num>
  <w:num w:numId="8" w16cid:durableId="1939485683">
    <w:abstractNumId w:val="15"/>
  </w:num>
  <w:num w:numId="9" w16cid:durableId="471605308">
    <w:abstractNumId w:val="22"/>
  </w:num>
  <w:num w:numId="10" w16cid:durableId="725226142">
    <w:abstractNumId w:val="21"/>
  </w:num>
  <w:num w:numId="11" w16cid:durableId="1298072943">
    <w:abstractNumId w:val="16"/>
  </w:num>
  <w:num w:numId="12" w16cid:durableId="1459492567">
    <w:abstractNumId w:val="19"/>
  </w:num>
  <w:num w:numId="13" w16cid:durableId="718165235">
    <w:abstractNumId w:val="13"/>
  </w:num>
  <w:num w:numId="14" w16cid:durableId="367148635">
    <w:abstractNumId w:val="17"/>
  </w:num>
  <w:num w:numId="15" w16cid:durableId="682169623">
    <w:abstractNumId w:val="11"/>
  </w:num>
  <w:num w:numId="16" w16cid:durableId="597912959">
    <w:abstractNumId w:val="6"/>
  </w:num>
  <w:num w:numId="17" w16cid:durableId="1970889447">
    <w:abstractNumId w:val="8"/>
  </w:num>
  <w:num w:numId="18" w16cid:durableId="399793914">
    <w:abstractNumId w:val="0"/>
  </w:num>
  <w:num w:numId="19" w16cid:durableId="989022593">
    <w:abstractNumId w:val="18"/>
  </w:num>
  <w:num w:numId="20" w16cid:durableId="711077896">
    <w:abstractNumId w:val="7"/>
  </w:num>
  <w:num w:numId="21" w16cid:durableId="870343412">
    <w:abstractNumId w:val="14"/>
  </w:num>
  <w:num w:numId="22" w16cid:durableId="41177762">
    <w:abstractNumId w:val="20"/>
  </w:num>
  <w:num w:numId="23" w16cid:durableId="1848285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3C0"/>
    <w:rsid w:val="00014F10"/>
    <w:rsid w:val="000C3040"/>
    <w:rsid w:val="00107259"/>
    <w:rsid w:val="00191BBA"/>
    <w:rsid w:val="002276DA"/>
    <w:rsid w:val="002E33A1"/>
    <w:rsid w:val="00302385"/>
    <w:rsid w:val="00305908"/>
    <w:rsid w:val="00310952"/>
    <w:rsid w:val="003E6D9A"/>
    <w:rsid w:val="003F1683"/>
    <w:rsid w:val="004136C9"/>
    <w:rsid w:val="0042029E"/>
    <w:rsid w:val="00435A89"/>
    <w:rsid w:val="00470737"/>
    <w:rsid w:val="004A05ED"/>
    <w:rsid w:val="00560DE8"/>
    <w:rsid w:val="005927DD"/>
    <w:rsid w:val="00626AA5"/>
    <w:rsid w:val="006554DB"/>
    <w:rsid w:val="00704B8B"/>
    <w:rsid w:val="00715238"/>
    <w:rsid w:val="007318BD"/>
    <w:rsid w:val="00775DB3"/>
    <w:rsid w:val="007E02B5"/>
    <w:rsid w:val="008C71E1"/>
    <w:rsid w:val="008F3CD7"/>
    <w:rsid w:val="009267FB"/>
    <w:rsid w:val="00947353"/>
    <w:rsid w:val="009F5003"/>
    <w:rsid w:val="00B363C0"/>
    <w:rsid w:val="00BB2AAF"/>
    <w:rsid w:val="00BC0F41"/>
    <w:rsid w:val="00BC679D"/>
    <w:rsid w:val="00C24B6B"/>
    <w:rsid w:val="00C57BEB"/>
    <w:rsid w:val="00C63E15"/>
    <w:rsid w:val="00CA295E"/>
    <w:rsid w:val="00D11BD6"/>
    <w:rsid w:val="00D305A3"/>
    <w:rsid w:val="00D91AE8"/>
    <w:rsid w:val="00E01572"/>
    <w:rsid w:val="00EA05B1"/>
    <w:rsid w:val="00EA0923"/>
    <w:rsid w:val="00F76CFC"/>
    <w:rsid w:val="00F94DAC"/>
    <w:rsid w:val="00FC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7FB67"/>
  <w15:chartTrackingRefBased/>
  <w15:docId w15:val="{99351169-8AB8-4740-B390-C327B348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3C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6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gminaolesnic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5</Pages>
  <Words>1648</Words>
  <Characters>9891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Nowak</dc:creator>
  <cp:keywords/>
  <dc:description/>
  <cp:lastModifiedBy>Karolina Nowak</cp:lastModifiedBy>
  <cp:revision>22</cp:revision>
  <dcterms:created xsi:type="dcterms:W3CDTF">2024-08-20T11:10:00Z</dcterms:created>
  <dcterms:modified xsi:type="dcterms:W3CDTF">2026-01-28T13:54:00Z</dcterms:modified>
</cp:coreProperties>
</file>